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5ED" w:rsidRPr="00CB1503" w:rsidRDefault="009D55ED" w:rsidP="00332DA2">
      <w:pPr>
        <w:snapToGrid w:val="0"/>
        <w:jc w:val="center"/>
        <w:rPr>
          <w:rFonts w:ascii="FC教科書体-M" w:eastAsia="FC教科書体-M" w:cs="Cordia New"/>
          <w:color w:val="000000"/>
          <w:sz w:val="28"/>
          <w:szCs w:val="28"/>
        </w:rPr>
      </w:pPr>
      <w:r w:rsidRPr="00CB1503">
        <w:rPr>
          <w:rFonts w:ascii="FC教科書体-M" w:eastAsia="FC教科書体-M" w:cs="Cordia New" w:hint="eastAsia"/>
          <w:color w:val="000000"/>
          <w:sz w:val="28"/>
          <w:szCs w:val="28"/>
        </w:rPr>
        <w:t>だい2</w:t>
      </w:r>
      <w:r w:rsidR="00492F96">
        <w:rPr>
          <w:rFonts w:ascii="FC教科書体-M" w:eastAsia="FC教科書体-M" w:cs="Cordia New" w:hint="eastAsia"/>
          <w:color w:val="000000"/>
          <w:sz w:val="28"/>
          <w:szCs w:val="28"/>
        </w:rPr>
        <w:t>2</w:t>
      </w:r>
      <w:r w:rsidRPr="00CB1503">
        <w:rPr>
          <w:rFonts w:ascii="FC教科書体-M" w:eastAsia="FC教科書体-M" w:cs="Cordia New" w:hint="eastAsia"/>
          <w:color w:val="000000"/>
          <w:sz w:val="28"/>
          <w:szCs w:val="28"/>
        </w:rPr>
        <w:t>か　　学校のきそく</w:t>
      </w:r>
    </w:p>
    <w:p w:rsidR="009D55ED" w:rsidRDefault="009D55ED" w:rsidP="00332DA2">
      <w:pPr>
        <w:snapToGrid w:val="0"/>
        <w:rPr>
          <w:rFonts w:ascii="HG教科書体" w:eastAsia="FC教科書体-M" w:cs="Cordia New"/>
          <w:color w:val="000000"/>
          <w:sz w:val="24"/>
          <w:szCs w:val="32"/>
        </w:rPr>
      </w:pPr>
    </w:p>
    <w:p w:rsidR="00C30668" w:rsidRPr="004146E8" w:rsidRDefault="00A94FF4" w:rsidP="00332DA2">
      <w:pPr>
        <w:snapToGrid w:val="0"/>
        <w:rPr>
          <w:rFonts w:ascii="HGS教科書体" w:eastAsia="HGS教科書体" w:hAnsi="PSL-Text" w:cs="Cordia New"/>
          <w:color w:val="000000"/>
          <w:sz w:val="28"/>
          <w:szCs w:val="28"/>
        </w:rPr>
      </w:pPr>
      <w:r w:rsidRPr="004146E8">
        <w:rPr>
          <w:rFonts w:ascii="HGS教科書体" w:eastAsia="HGS教科書体" w:cs="Cordia New" w:hint="eastAsia"/>
          <w:color w:val="000000"/>
          <w:sz w:val="24"/>
          <w:szCs w:val="32"/>
        </w:rPr>
        <w:t>①</w:t>
      </w:r>
      <w:r w:rsidR="00C76E37" w:rsidRPr="004146E8">
        <w:rPr>
          <w:rFonts w:ascii="HGS教科書体" w:eastAsia="HGS教科書体" w:hAnsi="PSL-Text" w:cs="Cordia New" w:hint="eastAsia"/>
          <w:color w:val="000000"/>
          <w:sz w:val="24"/>
          <w:szCs w:val="24"/>
        </w:rPr>
        <w:tab/>
      </w:r>
    </w:p>
    <w:p w:rsidR="00C76E37" w:rsidRPr="004146E8" w:rsidRDefault="00C76E37" w:rsidP="00332DA2">
      <w:pPr>
        <w:tabs>
          <w:tab w:val="left" w:pos="5665"/>
        </w:tabs>
        <w:snapToGrid w:val="0"/>
        <w:rPr>
          <w:rFonts w:ascii="HGS教科書体" w:eastAsia="HGS教科書体" w:hAnsi="PSL-Text" w:cs="Cordia New"/>
          <w:color w:val="000000"/>
        </w:rPr>
      </w:pPr>
      <w:r w:rsidRPr="004146E8">
        <w:rPr>
          <w:rFonts w:ascii="HGS教科書体" w:eastAsia="HGS教科書体" w:hAnsi="PSL-Text" w:cs="Cordia New" w:hint="eastAsia"/>
          <w:color w:val="000000"/>
        </w:rPr>
        <w:t xml:space="preserve">１）A：　</w:t>
      </w:r>
      <w:r w:rsidR="0033478B" w:rsidRPr="004146E8">
        <w:rPr>
          <w:rFonts w:ascii="HGS教科書体" w:eastAsia="HGS教科書体" w:hAnsi="PSL-Text" w:cs="Cordia New" w:hint="eastAsia"/>
          <w:color w:val="000000"/>
        </w:rPr>
        <w:t>アクセサリーを</w:t>
      </w:r>
      <w:r w:rsidR="003D18F0" w:rsidRPr="004146E8">
        <w:rPr>
          <w:rFonts w:ascii="HGS教科書体" w:eastAsia="HGS教科書体" w:hAnsi="PSL-Text" w:cs="Cordia New" w:hint="eastAsia"/>
          <w:color w:val="000000"/>
        </w:rPr>
        <w:t>つけて</w:t>
      </w:r>
      <w:r w:rsidR="0033478B" w:rsidRPr="004146E8">
        <w:rPr>
          <w:rFonts w:ascii="HGS教科書体" w:eastAsia="HGS教科書体" w:hAnsi="PSL-Text" w:cs="Cordia New" w:hint="eastAsia"/>
          <w:color w:val="000000"/>
        </w:rPr>
        <w:t>もいいですか。</w:t>
      </w:r>
      <w:r w:rsidRPr="004146E8">
        <w:rPr>
          <w:rFonts w:ascii="HGS教科書体" w:eastAsia="HGS教科書体" w:hAnsi="PSL-Text" w:cs="Cordia New" w:hint="eastAsia"/>
          <w:color w:val="000000"/>
        </w:rPr>
        <w:t xml:space="preserve">　　　　　　　　　　　　　　　　　　　　　　　　　　　　　</w:t>
      </w:r>
    </w:p>
    <w:p w:rsidR="0002042C" w:rsidRPr="004146E8" w:rsidRDefault="00C76E37" w:rsidP="00332DA2">
      <w:pPr>
        <w:snapToGrid w:val="0"/>
        <w:ind w:firstLineChars="200" w:firstLine="420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hAnsi="PSL-Text" w:cs="Cordia New" w:hint="eastAsia"/>
          <w:color w:val="000000"/>
        </w:rPr>
        <w:t xml:space="preserve">B: 　</w:t>
      </w:r>
      <w:r w:rsidR="003D18F0" w:rsidRPr="004146E8">
        <w:rPr>
          <w:rFonts w:ascii="HGS教科書体" w:eastAsia="HGS教科書体" w:hAnsi="PSL-Text" w:cs="Cordia New" w:hint="eastAsia"/>
          <w:color w:val="000000"/>
        </w:rPr>
        <w:t>いいえ、つけてはいけません。</w:t>
      </w:r>
      <w:r w:rsidR="004146E8">
        <w:rPr>
          <w:rFonts w:ascii="HGS教科書体" w:eastAsia="HGS教科書体" w:hAnsi="PSL-Text" w:cs="Cordia New" w:hint="eastAsia"/>
          <w:color w:val="000000"/>
        </w:rPr>
        <w:t>／</w:t>
      </w:r>
      <w:r w:rsidR="004146E8" w:rsidRPr="004146E8">
        <w:rPr>
          <w:rFonts w:ascii="HGS教科書体" w:eastAsia="HGS教科書体" w:hAnsi="PSL-Text" w:cs="Cordia New" w:hint="eastAsia"/>
          <w:color w:val="000000"/>
        </w:rPr>
        <w:t>はい、つけてもいいです。</w:t>
      </w:r>
      <w:r w:rsidRPr="004146E8">
        <w:rPr>
          <w:rFonts w:ascii="HGS教科書体" w:eastAsia="HGS教科書体" w:hAnsi="PSL-Text" w:cs="Cordia New" w:hint="eastAsia"/>
          <w:color w:val="000000"/>
        </w:rPr>
        <w:t xml:space="preserve">　　　　　　　　　　　　　　　　　　　　　　　　　　　　</w:t>
      </w:r>
    </w:p>
    <w:p w:rsidR="00C76E37" w:rsidRPr="004146E8" w:rsidRDefault="00C76E37" w:rsidP="00332DA2">
      <w:pPr>
        <w:snapToGrid w:val="0"/>
        <w:rPr>
          <w:rFonts w:ascii="HGS教科書体" w:eastAsia="HGS教科書体" w:hAnsi="PSL-Text" w:cs="Cordia New"/>
          <w:color w:val="000000"/>
        </w:rPr>
      </w:pPr>
      <w:r w:rsidRPr="004146E8">
        <w:rPr>
          <w:rFonts w:ascii="HGS教科書体" w:eastAsia="HGS教科書体" w:hAnsi="PSL-Text" w:cs="Cordia New" w:hint="eastAsia"/>
          <w:color w:val="000000"/>
        </w:rPr>
        <w:t xml:space="preserve">２）A：　</w:t>
      </w:r>
      <w:r w:rsidR="00A31E3F" w:rsidRPr="004146E8">
        <w:rPr>
          <w:rFonts w:ascii="HGS教科書体" w:eastAsia="HGS教科書体" w:hAnsi="PSL-Text" w:cs="Cordia New" w:hint="eastAsia"/>
          <w:color w:val="000000"/>
        </w:rPr>
        <w:t>学生がエレベーターに乗ってもいいですか。</w:t>
      </w:r>
      <w:r w:rsidRPr="004146E8">
        <w:rPr>
          <w:rFonts w:ascii="HGS教科書体" w:eastAsia="HGS教科書体" w:hAnsi="PSL-Text" w:cs="Cordia New" w:hint="eastAsia"/>
          <w:color w:val="000000"/>
        </w:rPr>
        <w:t xml:space="preserve">　　　　　　　　　　　　　　　　　　　　　　　　　　　　</w:t>
      </w:r>
    </w:p>
    <w:p w:rsidR="00C76E37" w:rsidRPr="004146E8" w:rsidRDefault="00C76E37" w:rsidP="00332DA2">
      <w:pPr>
        <w:snapToGrid w:val="0"/>
        <w:ind w:firstLineChars="200" w:firstLine="420"/>
        <w:rPr>
          <w:rFonts w:ascii="HGS教科書体" w:eastAsia="HGS教科書体" w:hAnsi="PSL-Text" w:cs="Cordia New"/>
          <w:color w:val="000000"/>
        </w:rPr>
      </w:pPr>
      <w:r w:rsidRPr="004146E8">
        <w:rPr>
          <w:rFonts w:ascii="HGS教科書体" w:eastAsia="HGS教科書体" w:hAnsi="PSL-Text" w:cs="Cordia New" w:hint="eastAsia"/>
          <w:color w:val="000000"/>
        </w:rPr>
        <w:t xml:space="preserve">B: 　</w:t>
      </w:r>
      <w:r w:rsidR="00A31E3F" w:rsidRPr="004146E8">
        <w:rPr>
          <w:rFonts w:ascii="HGS教科書体" w:eastAsia="HGS教科書体" w:hAnsi="PSL-Text" w:cs="Cordia New" w:hint="eastAsia"/>
          <w:color w:val="000000"/>
        </w:rPr>
        <w:t>いいえ、乗ってはいけません。</w:t>
      </w:r>
      <w:r w:rsidR="004146E8" w:rsidRPr="004146E8">
        <w:rPr>
          <w:rFonts w:ascii="HGS教科書体" w:eastAsia="HGS教科書体" w:hAnsi="PSL-Text" w:cs="Cordia New" w:hint="eastAsia"/>
          <w:color w:val="000000"/>
        </w:rPr>
        <w:t>／はい、乗ってもいいです。</w:t>
      </w:r>
      <w:r w:rsidRPr="004146E8">
        <w:rPr>
          <w:rFonts w:ascii="HGS教科書体" w:eastAsia="HGS教科書体" w:hAnsi="PSL-Text" w:cs="Cordia New" w:hint="eastAsia"/>
          <w:color w:val="000000"/>
        </w:rPr>
        <w:t xml:space="preserve">　　　　　　　　　　　　　　　　　　　　　　　　　　　　　</w:t>
      </w:r>
    </w:p>
    <w:p w:rsidR="00C76E37" w:rsidRPr="004146E8" w:rsidRDefault="00C76E37" w:rsidP="00332DA2">
      <w:pPr>
        <w:snapToGrid w:val="0"/>
        <w:rPr>
          <w:rFonts w:ascii="HGS教科書体" w:eastAsia="HGS教科書体" w:hAnsi="PSL-Text" w:cs="Cordia New"/>
          <w:color w:val="000000"/>
        </w:rPr>
      </w:pPr>
      <w:r w:rsidRPr="004146E8">
        <w:rPr>
          <w:rFonts w:ascii="HGS教科書体" w:eastAsia="HGS教科書体" w:hAnsi="PSL-Text" w:cs="Cordia New" w:hint="eastAsia"/>
          <w:color w:val="000000"/>
        </w:rPr>
        <w:t xml:space="preserve">３）A：　</w:t>
      </w:r>
      <w:r w:rsidR="00A31E3F" w:rsidRPr="004146E8">
        <w:rPr>
          <w:rFonts w:ascii="HGS教科書体" w:eastAsia="HGS教科書体" w:hAnsi="PSL-Text" w:cs="Cordia New" w:hint="eastAsia"/>
          <w:color w:val="000000"/>
        </w:rPr>
        <w:t>おけしょうをしてもいいですか。</w:t>
      </w:r>
      <w:r w:rsidRPr="004146E8">
        <w:rPr>
          <w:rFonts w:ascii="HGS教科書体" w:eastAsia="HGS教科書体" w:hAnsi="PSL-Text" w:cs="Cordia New" w:hint="eastAsia"/>
          <w:color w:val="000000"/>
        </w:rPr>
        <w:t xml:space="preserve">　　　　　　　　　　　　　　　　　　　　　　　　　　　　　</w:t>
      </w:r>
    </w:p>
    <w:p w:rsidR="00C76E37" w:rsidRPr="004146E8" w:rsidRDefault="00C76E37" w:rsidP="00332DA2">
      <w:pPr>
        <w:snapToGrid w:val="0"/>
        <w:ind w:firstLineChars="200" w:firstLine="420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hAnsi="PSL-Text" w:cs="Cordia New" w:hint="eastAsia"/>
          <w:color w:val="000000"/>
        </w:rPr>
        <w:t xml:space="preserve">B: 　</w:t>
      </w:r>
      <w:r w:rsidR="00A31E3F" w:rsidRPr="004146E8">
        <w:rPr>
          <w:rFonts w:ascii="HGS教科書体" w:eastAsia="HGS教科書体" w:hAnsi="PSL-Text" w:cs="Cordia New" w:hint="eastAsia"/>
          <w:color w:val="000000"/>
        </w:rPr>
        <w:t>いいえ、おけしょうをしてはいけません。</w:t>
      </w:r>
      <w:r w:rsidR="004146E8" w:rsidRPr="004146E8">
        <w:rPr>
          <w:rFonts w:ascii="HGS教科書体" w:eastAsia="HGS教科書体" w:hAnsi="PSL-Text" w:cs="Cordia New" w:hint="eastAsia"/>
          <w:color w:val="000000"/>
        </w:rPr>
        <w:t>／はい、してもいいです。</w:t>
      </w:r>
      <w:r w:rsidRPr="004146E8">
        <w:rPr>
          <w:rFonts w:ascii="HGS教科書体" w:eastAsia="HGS教科書体" w:hAnsi="PSL-Text" w:cs="Cordia New" w:hint="eastAsia"/>
          <w:color w:val="000000"/>
        </w:rPr>
        <w:t xml:space="preserve">　　　　　　　　　　　　　　　　　　　　　　　　　　　　　</w:t>
      </w:r>
    </w:p>
    <w:p w:rsidR="00C76E37" w:rsidRPr="004146E8" w:rsidRDefault="00C76E37" w:rsidP="00332DA2">
      <w:pPr>
        <w:snapToGrid w:val="0"/>
        <w:rPr>
          <w:rFonts w:ascii="HGS教科書体" w:eastAsia="HGS教科書体" w:hAnsi="PSL-Text" w:cs="Cordia New"/>
          <w:color w:val="000000"/>
        </w:rPr>
      </w:pPr>
      <w:r w:rsidRPr="004146E8">
        <w:rPr>
          <w:rFonts w:ascii="HGS教科書体" w:eastAsia="HGS教科書体" w:hAnsi="PSL-Text" w:cs="Cordia New" w:hint="eastAsia"/>
          <w:color w:val="000000"/>
        </w:rPr>
        <w:t xml:space="preserve">４）A：　</w:t>
      </w:r>
      <w:r w:rsidR="00A31E3F" w:rsidRPr="004146E8">
        <w:rPr>
          <w:rFonts w:ascii="HGS教科書体" w:eastAsia="HGS教科書体" w:hAnsi="PSL-Text" w:cs="Cordia New" w:hint="eastAsia"/>
          <w:color w:val="000000"/>
        </w:rPr>
        <w:t>かみをそめてもいいですか。</w:t>
      </w:r>
      <w:r w:rsidRPr="004146E8">
        <w:rPr>
          <w:rFonts w:ascii="HGS教科書体" w:eastAsia="HGS教科書体" w:hAnsi="PSL-Text" w:cs="Cordia New" w:hint="eastAsia"/>
          <w:color w:val="000000"/>
        </w:rPr>
        <w:t xml:space="preserve">　　　　　　　　　　　　　　　　　　　　　　　　　　　　　</w:t>
      </w:r>
    </w:p>
    <w:p w:rsidR="00C76E37" w:rsidRPr="004146E8" w:rsidRDefault="00C76E37" w:rsidP="00332DA2">
      <w:pPr>
        <w:snapToGrid w:val="0"/>
        <w:ind w:firstLineChars="200" w:firstLine="420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hAnsi="PSL-Text" w:cs="Cordia New" w:hint="eastAsia"/>
          <w:color w:val="000000"/>
        </w:rPr>
        <w:t xml:space="preserve">B: 　</w:t>
      </w:r>
      <w:r w:rsidR="004146E8" w:rsidRPr="004146E8">
        <w:rPr>
          <w:rFonts w:ascii="HGS教科書体" w:eastAsia="HGS教科書体" w:hAnsi="PSL-Text" w:cs="Cordia New" w:hint="eastAsia"/>
          <w:color w:val="000000"/>
        </w:rPr>
        <w:t xml:space="preserve">いいえ、そめてはいけません。／　</w:t>
      </w:r>
      <w:r w:rsidR="00C30668" w:rsidRPr="004146E8">
        <w:rPr>
          <w:rFonts w:ascii="HGS教科書体" w:eastAsia="HGS教科書体" w:hAnsi="PSL-Text" w:cs="Cordia New" w:hint="eastAsia"/>
          <w:color w:val="000000"/>
        </w:rPr>
        <w:t>はい、そめてもいいです。</w:t>
      </w:r>
      <w:r w:rsidRPr="004146E8">
        <w:rPr>
          <w:rFonts w:ascii="HGS教科書体" w:eastAsia="HGS教科書体" w:hAnsi="PSL-Text" w:cs="Cordia New" w:hint="eastAsia"/>
          <w:color w:val="000000"/>
        </w:rPr>
        <w:t xml:space="preserve">　　　　　　　　　　　　　　　　　　　　　　　　　　　　</w:t>
      </w:r>
    </w:p>
    <w:p w:rsidR="00C76E37" w:rsidRPr="004146E8" w:rsidRDefault="00C76E37" w:rsidP="00332DA2">
      <w:pPr>
        <w:snapToGrid w:val="0"/>
        <w:rPr>
          <w:rFonts w:ascii="HGS教科書体" w:eastAsia="HGS教科書体" w:hAnsi="PSL-Text" w:cs="Cordia New"/>
          <w:color w:val="000000"/>
        </w:rPr>
      </w:pPr>
      <w:r w:rsidRPr="004146E8">
        <w:rPr>
          <w:rFonts w:ascii="HGS教科書体" w:eastAsia="HGS教科書体" w:hAnsi="PSL-Text" w:cs="Cordia New" w:hint="eastAsia"/>
          <w:color w:val="000000"/>
        </w:rPr>
        <w:t xml:space="preserve">５）A：　</w:t>
      </w:r>
      <w:r w:rsidR="00A31E3F" w:rsidRPr="004146E8">
        <w:rPr>
          <w:rFonts w:ascii="HGS教科書体" w:eastAsia="HGS教科書体" w:hAnsi="PSL-Text" w:cs="Cordia New" w:hint="eastAsia"/>
          <w:color w:val="000000"/>
        </w:rPr>
        <w:t>学校で</w:t>
      </w:r>
      <w:r w:rsidR="00C30668" w:rsidRPr="004146E8">
        <w:rPr>
          <w:rFonts w:ascii="HGS教科書体" w:eastAsia="HGS教科書体" w:hAnsi="PSL-Text" w:cs="Cordia New" w:hint="eastAsia"/>
          <w:color w:val="000000"/>
        </w:rPr>
        <w:t>スマホ</w:t>
      </w:r>
      <w:r w:rsidR="00A31E3F" w:rsidRPr="004146E8">
        <w:rPr>
          <w:rFonts w:ascii="HGS教科書体" w:eastAsia="HGS教科書体" w:hAnsi="PSL-Text" w:cs="Cordia New" w:hint="eastAsia"/>
          <w:color w:val="000000"/>
        </w:rPr>
        <w:t>を</w:t>
      </w:r>
      <w:r w:rsidR="00C30668" w:rsidRPr="004146E8">
        <w:rPr>
          <w:rFonts w:ascii="HGS教科書体" w:eastAsia="HGS教科書体" w:hAnsi="PSL-Text" w:cs="Cordia New" w:hint="eastAsia"/>
          <w:color w:val="000000"/>
        </w:rPr>
        <w:t>使</w:t>
      </w:r>
      <w:r w:rsidR="00A31E3F" w:rsidRPr="004146E8">
        <w:rPr>
          <w:rFonts w:ascii="HGS教科書体" w:eastAsia="HGS教科書体" w:hAnsi="PSL-Text" w:cs="Cordia New" w:hint="eastAsia"/>
          <w:color w:val="000000"/>
        </w:rPr>
        <w:t>ってもいいですか。</w:t>
      </w:r>
      <w:r w:rsidRPr="004146E8">
        <w:rPr>
          <w:rFonts w:ascii="HGS教科書体" w:eastAsia="HGS教科書体" w:hAnsi="PSL-Text" w:cs="Cordia New" w:hint="eastAsia"/>
          <w:color w:val="000000"/>
        </w:rPr>
        <w:t xml:space="preserve">　　　　　　　　　　　　　　　　　　　　　　　　　　　　　</w:t>
      </w:r>
    </w:p>
    <w:p w:rsidR="005A022D" w:rsidRPr="004146E8" w:rsidRDefault="00C76E37" w:rsidP="00332DA2">
      <w:pPr>
        <w:snapToGrid w:val="0"/>
        <w:ind w:firstLineChars="200" w:firstLine="420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hAnsi="PSL-Text" w:cs="Cordia New" w:hint="eastAsia"/>
          <w:color w:val="000000"/>
        </w:rPr>
        <w:t xml:space="preserve">B: 　</w:t>
      </w:r>
      <w:r w:rsidR="00A31E3F" w:rsidRPr="004146E8">
        <w:rPr>
          <w:rFonts w:ascii="HGS教科書体" w:eastAsia="HGS教科書体" w:hAnsi="PSL-Text" w:cs="Cordia New" w:hint="eastAsia"/>
          <w:color w:val="000000"/>
        </w:rPr>
        <w:t>いいえ、</w:t>
      </w:r>
      <w:r w:rsidR="00C30668" w:rsidRPr="004146E8">
        <w:rPr>
          <w:rFonts w:ascii="HGS教科書体" w:eastAsia="HGS教科書体" w:hAnsi="PSL-Text" w:cs="Cordia New" w:hint="eastAsia"/>
          <w:color w:val="000000"/>
        </w:rPr>
        <w:t>使って</w:t>
      </w:r>
      <w:r w:rsidR="00A31E3F" w:rsidRPr="004146E8">
        <w:rPr>
          <w:rFonts w:ascii="HGS教科書体" w:eastAsia="HGS教科書体" w:hAnsi="PSL-Text" w:cs="Cordia New" w:hint="eastAsia"/>
          <w:color w:val="000000"/>
        </w:rPr>
        <w:t>はいけません。</w:t>
      </w:r>
      <w:r w:rsidR="004146E8" w:rsidRPr="004146E8">
        <w:rPr>
          <w:rFonts w:ascii="HGS教科書体" w:eastAsia="HGS教科書体" w:hAnsi="PSL-Text" w:cs="Cordia New" w:hint="eastAsia"/>
          <w:color w:val="000000"/>
        </w:rPr>
        <w:t>／</w:t>
      </w:r>
      <w:r w:rsidRPr="004146E8">
        <w:rPr>
          <w:rFonts w:ascii="HGS教科書体" w:eastAsia="HGS教科書体" w:hAnsi="PSL-Text" w:cs="Cordia New" w:hint="eastAsia"/>
          <w:color w:val="000000"/>
        </w:rPr>
        <w:t xml:space="preserve">　</w:t>
      </w:r>
      <w:r w:rsidR="004146E8" w:rsidRPr="004146E8">
        <w:rPr>
          <w:rFonts w:ascii="HGS教科書体" w:eastAsia="HGS教科書体" w:hAnsi="PSL-Text" w:cs="Cordia New" w:hint="eastAsia"/>
          <w:color w:val="000000"/>
        </w:rPr>
        <w:t>はい、使ってもいいです。</w:t>
      </w:r>
      <w:r w:rsidRPr="004146E8">
        <w:rPr>
          <w:rFonts w:ascii="HGS教科書体" w:eastAsia="HGS教科書体" w:hAnsi="PSL-Text" w:cs="Cordia New" w:hint="eastAsia"/>
          <w:color w:val="000000"/>
        </w:rPr>
        <w:t xml:space="preserve">　　　　　　　　　　　　　　　　　　　　　　　　　　　</w:t>
      </w:r>
    </w:p>
    <w:p w:rsidR="00A94FF4" w:rsidRPr="004146E8" w:rsidRDefault="00A94FF4" w:rsidP="00332DA2">
      <w:pPr>
        <w:snapToGrid w:val="0"/>
        <w:ind w:left="360" w:hangingChars="150" w:hanging="360"/>
        <w:rPr>
          <w:rFonts w:ascii="HGS教科書体" w:eastAsia="HGS教科書体" w:cs="Cordia New"/>
          <w:color w:val="000000"/>
          <w:sz w:val="24"/>
          <w:szCs w:val="32"/>
        </w:rPr>
      </w:pPr>
    </w:p>
    <w:p w:rsidR="00C76E37" w:rsidRPr="004146E8" w:rsidRDefault="00A94FF4" w:rsidP="00332DA2">
      <w:pPr>
        <w:snapToGrid w:val="0"/>
        <w:ind w:left="360" w:hangingChars="150" w:hanging="360"/>
        <w:rPr>
          <w:rFonts w:ascii="HGS教科書体" w:eastAsia="HGS教科書体" w:cs="Cordia New"/>
          <w:color w:val="000000"/>
          <w:sz w:val="24"/>
          <w:szCs w:val="32"/>
        </w:rPr>
      </w:pPr>
      <w:r w:rsidRPr="004146E8">
        <w:rPr>
          <w:rFonts w:ascii="HGS教科書体" w:eastAsia="HGS教科書体" w:cs="Cordia New" w:hint="eastAsia"/>
          <w:color w:val="000000"/>
          <w:sz w:val="24"/>
          <w:szCs w:val="32"/>
        </w:rPr>
        <w:t>②</w:t>
      </w:r>
    </w:p>
    <w:p w:rsidR="00C76E37" w:rsidRPr="004146E8" w:rsidRDefault="00C30668" w:rsidP="00694850">
      <w:pPr>
        <w:numPr>
          <w:ilvl w:val="0"/>
          <w:numId w:val="19"/>
        </w:numPr>
        <w:snapToGrid w:val="0"/>
        <w:ind w:left="709" w:hanging="709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>スマホ</w:t>
      </w:r>
      <w:r w:rsidR="00D01169" w:rsidRPr="004146E8">
        <w:rPr>
          <w:rFonts w:ascii="HGS教科書体" w:eastAsia="HGS教科書体" w:cs="Cordia New" w:hint="eastAsia"/>
          <w:color w:val="000000"/>
        </w:rPr>
        <w:t>を</w:t>
      </w:r>
      <w:r w:rsidRPr="004146E8">
        <w:rPr>
          <w:rFonts w:ascii="HGS教科書体" w:eastAsia="HGS教科書体" w:cs="Cordia New" w:hint="eastAsia"/>
          <w:color w:val="000000"/>
        </w:rPr>
        <w:t>使って</w:t>
      </w:r>
      <w:r w:rsidR="00D01169" w:rsidRPr="004146E8">
        <w:rPr>
          <w:rFonts w:ascii="HGS教科書体" w:eastAsia="HGS教科書体" w:cs="Cordia New" w:hint="eastAsia"/>
          <w:color w:val="000000"/>
        </w:rPr>
        <w:t>はいけません。</w:t>
      </w:r>
      <w:r w:rsidR="00971745" w:rsidRPr="004146E8">
        <w:rPr>
          <w:rFonts w:ascii="HGS教科書体" w:eastAsia="HGS教科書体" w:cs="Cordia New" w:hint="eastAsia"/>
          <w:color w:val="000000"/>
          <w:cs/>
        </w:rPr>
        <w:t xml:space="preserve">                                                                                                                         </w:t>
      </w:r>
    </w:p>
    <w:p w:rsidR="00971745" w:rsidRPr="004146E8" w:rsidRDefault="00634AC7" w:rsidP="00332DA2">
      <w:pPr>
        <w:snapToGrid w:val="0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>２）</w:t>
      </w:r>
      <w:r w:rsidR="00971745" w:rsidRPr="004146E8">
        <w:rPr>
          <w:rFonts w:ascii="HGS教科書体" w:eastAsia="HGS教科書体" w:cs="Cordia New" w:hint="eastAsia"/>
          <w:color w:val="000000"/>
          <w:cs/>
        </w:rPr>
        <w:t xml:space="preserve">     </w:t>
      </w:r>
      <w:r w:rsidR="007A20D7" w:rsidRPr="004146E8">
        <w:rPr>
          <w:rFonts w:ascii="HGS教科書体" w:eastAsia="HGS教科書体" w:cs="Cordia New" w:hint="eastAsia"/>
          <w:color w:val="000000"/>
        </w:rPr>
        <w:t>大きい</w:t>
      </w:r>
      <w:r w:rsidR="00D01169" w:rsidRPr="004146E8">
        <w:rPr>
          <w:rFonts w:ascii="HGS教科書体" w:eastAsia="HGS教科書体" w:cs="Cordia New" w:hint="eastAsia"/>
          <w:color w:val="000000"/>
        </w:rPr>
        <w:t>声</w:t>
      </w:r>
      <w:r w:rsidR="00C30668" w:rsidRPr="004146E8">
        <w:rPr>
          <w:rFonts w:ascii="HGS教科書体" w:eastAsia="HGS教科書体" w:cs="Cordia New" w:hint="eastAsia"/>
          <w:color w:val="000000"/>
        </w:rPr>
        <w:t>で話して</w:t>
      </w:r>
      <w:r w:rsidR="00D01169" w:rsidRPr="004146E8">
        <w:rPr>
          <w:rFonts w:ascii="HGS教科書体" w:eastAsia="HGS教科書体" w:cs="Cordia New" w:hint="eastAsia"/>
          <w:color w:val="000000"/>
        </w:rPr>
        <w:t>はいけません。</w:t>
      </w:r>
      <w:r w:rsidR="00971745" w:rsidRPr="004146E8">
        <w:rPr>
          <w:rFonts w:ascii="HGS教科書体" w:eastAsia="HGS教科書体" w:cs="Cordia New" w:hint="eastAsia"/>
          <w:color w:val="000000"/>
          <w:cs/>
        </w:rPr>
        <w:t xml:space="preserve">                                                                                                                         </w:t>
      </w:r>
    </w:p>
    <w:p w:rsidR="00971745" w:rsidRPr="004146E8" w:rsidRDefault="00634AC7" w:rsidP="00332DA2">
      <w:pPr>
        <w:snapToGrid w:val="0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>３）</w:t>
      </w:r>
      <w:r w:rsidR="00971745" w:rsidRPr="004146E8">
        <w:rPr>
          <w:rFonts w:ascii="HGS教科書体" w:eastAsia="HGS教科書体" w:cs="Cordia New" w:hint="eastAsia"/>
          <w:color w:val="000000"/>
          <w:cs/>
        </w:rPr>
        <w:t xml:space="preserve">     </w:t>
      </w:r>
      <w:r w:rsidR="000D42A2" w:rsidRPr="004146E8">
        <w:rPr>
          <w:rFonts w:ascii="HGS教科書体" w:eastAsia="HGS教科書体" w:cs="Cordia New" w:hint="eastAsia"/>
          <w:color w:val="000000"/>
        </w:rPr>
        <w:t>写真をとってはいけません。</w:t>
      </w:r>
      <w:r w:rsidR="00971745" w:rsidRPr="004146E8">
        <w:rPr>
          <w:rFonts w:ascii="HGS教科書体" w:eastAsia="HGS教科書体" w:cs="Cordia New" w:hint="eastAsia"/>
          <w:color w:val="000000"/>
          <w:cs/>
        </w:rPr>
        <w:t xml:space="preserve">                                                                                                                         </w:t>
      </w:r>
    </w:p>
    <w:p w:rsidR="00971745" w:rsidRPr="004146E8" w:rsidRDefault="00634AC7" w:rsidP="00332DA2">
      <w:pPr>
        <w:snapToGrid w:val="0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>４）</w:t>
      </w:r>
      <w:r w:rsidR="00971745" w:rsidRPr="004146E8">
        <w:rPr>
          <w:rFonts w:ascii="HGS教科書体" w:eastAsia="HGS教科書体" w:cs="Cordia New" w:hint="eastAsia"/>
          <w:color w:val="000000"/>
          <w:cs/>
        </w:rPr>
        <w:t xml:space="preserve">    </w:t>
      </w:r>
      <w:r w:rsidR="000D42A2" w:rsidRPr="004146E8">
        <w:rPr>
          <w:rFonts w:ascii="HGS教科書体" w:eastAsia="HGS教科書体" w:cs="Cordia New" w:hint="eastAsia"/>
          <w:color w:val="000000"/>
        </w:rPr>
        <w:t>おかしを食べてはいけません。</w:t>
      </w:r>
      <w:r w:rsidR="00971745" w:rsidRPr="004146E8">
        <w:rPr>
          <w:rFonts w:ascii="HGS教科書体" w:eastAsia="HGS教科書体" w:cs="Cordia New" w:hint="eastAsia"/>
          <w:color w:val="000000"/>
          <w:cs/>
        </w:rPr>
        <w:t xml:space="preserve">                                                                                                                          </w:t>
      </w:r>
    </w:p>
    <w:p w:rsidR="00971745" w:rsidRPr="004146E8" w:rsidRDefault="00634AC7" w:rsidP="00332DA2">
      <w:pPr>
        <w:snapToGrid w:val="0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>５）</w:t>
      </w:r>
      <w:r w:rsidR="00971745" w:rsidRPr="004146E8">
        <w:rPr>
          <w:rFonts w:ascii="HGS教科書体" w:eastAsia="HGS教科書体" w:cs="Cordia New" w:hint="eastAsia"/>
          <w:color w:val="000000"/>
          <w:cs/>
        </w:rPr>
        <w:t xml:space="preserve">    </w:t>
      </w:r>
      <w:r w:rsidR="00C30668" w:rsidRPr="004146E8">
        <w:rPr>
          <w:rFonts w:ascii="HGS教科書体" w:eastAsia="HGS教科書体" w:cs="Cordia New" w:hint="eastAsia"/>
          <w:color w:val="000000"/>
        </w:rPr>
        <w:t>くつのまま入ってはいけません</w:t>
      </w:r>
      <w:r w:rsidR="000D42A2" w:rsidRPr="004146E8">
        <w:rPr>
          <w:rFonts w:ascii="HGS教科書体" w:eastAsia="HGS教科書体" w:cs="Cordia New" w:hint="eastAsia"/>
          <w:color w:val="000000"/>
        </w:rPr>
        <w:t>。</w:t>
      </w:r>
      <w:r w:rsidR="00971745" w:rsidRPr="004146E8">
        <w:rPr>
          <w:rFonts w:ascii="HGS教科書体" w:eastAsia="HGS教科書体" w:cs="Cordia New" w:hint="eastAsia"/>
          <w:color w:val="000000"/>
          <w:cs/>
        </w:rPr>
        <w:t xml:space="preserve">                                                                                                                          </w:t>
      </w:r>
    </w:p>
    <w:p w:rsidR="00971745" w:rsidRPr="004146E8" w:rsidRDefault="00634AC7" w:rsidP="00332DA2">
      <w:pPr>
        <w:snapToGrid w:val="0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>６）</w:t>
      </w:r>
      <w:r w:rsidR="00971745" w:rsidRPr="004146E8">
        <w:rPr>
          <w:rFonts w:ascii="HGS教科書体" w:eastAsia="HGS教科書体" w:cs="Cordia New" w:hint="eastAsia"/>
          <w:color w:val="000000"/>
          <w:cs/>
        </w:rPr>
        <w:t xml:space="preserve">     </w:t>
      </w:r>
      <w:r w:rsidR="000D42A2" w:rsidRPr="004146E8">
        <w:rPr>
          <w:rFonts w:ascii="HGS教科書体" w:eastAsia="HGS教科書体" w:cs="Cordia New" w:hint="eastAsia"/>
          <w:color w:val="000000"/>
        </w:rPr>
        <w:t>ねてはいけません。</w:t>
      </w:r>
      <w:r w:rsidR="00971745" w:rsidRPr="004146E8">
        <w:rPr>
          <w:rFonts w:ascii="HGS教科書体" w:eastAsia="HGS教科書体" w:cs="Cordia New" w:hint="eastAsia"/>
          <w:color w:val="000000"/>
          <w:cs/>
        </w:rPr>
        <w:t xml:space="preserve">                                                                                                                         </w:t>
      </w:r>
    </w:p>
    <w:p w:rsidR="00A1535B" w:rsidRPr="004146E8" w:rsidRDefault="00634AC7" w:rsidP="00332DA2">
      <w:pPr>
        <w:snapToGrid w:val="0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>７）</w:t>
      </w:r>
      <w:r w:rsidR="00971745" w:rsidRPr="004146E8">
        <w:rPr>
          <w:rFonts w:ascii="HGS教科書体" w:eastAsia="HGS教科書体" w:cs="Cordia New" w:hint="eastAsia"/>
          <w:color w:val="000000"/>
          <w:cs/>
        </w:rPr>
        <w:t xml:space="preserve">      </w:t>
      </w:r>
      <w:r w:rsidR="000D42A2" w:rsidRPr="004146E8">
        <w:rPr>
          <w:rFonts w:ascii="HGS教科書体" w:eastAsia="HGS教科書体" w:cs="Cordia New" w:hint="eastAsia"/>
          <w:color w:val="000000"/>
        </w:rPr>
        <w:t>ゲームをしてはいけません。</w:t>
      </w:r>
      <w:r w:rsidR="00971745" w:rsidRPr="004146E8">
        <w:rPr>
          <w:rFonts w:ascii="HGS教科書体" w:eastAsia="HGS教科書体" w:cs="Cordia New" w:hint="eastAsia"/>
          <w:color w:val="000000"/>
          <w:cs/>
        </w:rPr>
        <w:t xml:space="preserve"> </w:t>
      </w:r>
    </w:p>
    <w:p w:rsidR="00971745" w:rsidRPr="004146E8" w:rsidRDefault="00971745" w:rsidP="00332DA2">
      <w:pPr>
        <w:snapToGrid w:val="0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  <w:cs/>
        </w:rPr>
        <w:t xml:space="preserve">                                                                                                                       </w:t>
      </w:r>
    </w:p>
    <w:p w:rsidR="00EB0A98" w:rsidRPr="004146E8" w:rsidRDefault="00A94FF4" w:rsidP="00332DA2">
      <w:pPr>
        <w:snapToGrid w:val="0"/>
        <w:rPr>
          <w:rFonts w:ascii="HGS教科書体" w:eastAsia="HGS教科書体" w:cs="Cordia New"/>
          <w:color w:val="000000"/>
          <w:sz w:val="24"/>
          <w:szCs w:val="32"/>
        </w:rPr>
      </w:pPr>
      <w:r w:rsidRPr="004146E8">
        <w:rPr>
          <w:rFonts w:ascii="HGS教科書体" w:eastAsia="HGS教科書体" w:cs="Cordia New" w:hint="eastAsia"/>
          <w:color w:val="000000"/>
          <w:sz w:val="24"/>
          <w:szCs w:val="32"/>
        </w:rPr>
        <w:t>③</w:t>
      </w:r>
    </w:p>
    <w:p w:rsidR="002001DF" w:rsidRPr="004146E8" w:rsidRDefault="002001DF" w:rsidP="00332DA2">
      <w:pPr>
        <w:snapToGrid w:val="0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>１）</w:t>
      </w:r>
      <w:r w:rsidRPr="004146E8">
        <w:rPr>
          <w:rFonts w:ascii="HGS教科書体" w:eastAsia="HGS教科書体" w:cs="Cordia New" w:hint="eastAsia"/>
          <w:color w:val="000000"/>
          <w:cs/>
        </w:rPr>
        <w:t xml:space="preserve">   </w:t>
      </w:r>
      <w:r w:rsidR="00C22910" w:rsidRPr="004146E8">
        <w:rPr>
          <w:rFonts w:ascii="HGS教科書体" w:eastAsia="HGS教科書体" w:cs="Cordia New" w:hint="eastAsia"/>
          <w:color w:val="000000"/>
        </w:rPr>
        <w:t>つくえといすをきれいにならべなければなりません。</w:t>
      </w:r>
      <w:r w:rsidRPr="004146E8">
        <w:rPr>
          <w:rFonts w:ascii="HGS教科書体" w:eastAsia="HGS教科書体" w:cs="Cordia New" w:hint="eastAsia"/>
          <w:color w:val="000000"/>
          <w:cs/>
        </w:rPr>
        <w:t xml:space="preserve">                                                                                                                           </w:t>
      </w:r>
    </w:p>
    <w:p w:rsidR="002001DF" w:rsidRPr="004146E8" w:rsidRDefault="002001DF" w:rsidP="00332DA2">
      <w:pPr>
        <w:snapToGrid w:val="0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>２）</w:t>
      </w:r>
      <w:r w:rsidRPr="004146E8">
        <w:rPr>
          <w:rFonts w:ascii="HGS教科書体" w:eastAsia="HGS教科書体" w:cs="Cordia New" w:hint="eastAsia"/>
          <w:color w:val="000000"/>
          <w:cs/>
        </w:rPr>
        <w:t xml:space="preserve">   </w:t>
      </w:r>
      <w:r w:rsidR="00C22910" w:rsidRPr="004146E8">
        <w:rPr>
          <w:rFonts w:ascii="HGS教科書体" w:eastAsia="HGS教科書体" w:cs="Cordia New" w:hint="eastAsia"/>
          <w:color w:val="000000"/>
        </w:rPr>
        <w:t>毎朝しゅくだいを出さなければなりません。</w:t>
      </w:r>
      <w:r w:rsidRPr="004146E8">
        <w:rPr>
          <w:rFonts w:ascii="HGS教科書体" w:eastAsia="HGS教科書体" w:cs="Cordia New" w:hint="eastAsia"/>
          <w:color w:val="000000"/>
          <w:cs/>
        </w:rPr>
        <w:t xml:space="preserve">                                                                                                                           </w:t>
      </w:r>
    </w:p>
    <w:p w:rsidR="002001DF" w:rsidRPr="004146E8" w:rsidRDefault="002001DF" w:rsidP="00332DA2">
      <w:pPr>
        <w:snapToGrid w:val="0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>３）</w:t>
      </w:r>
      <w:r w:rsidRPr="004146E8">
        <w:rPr>
          <w:rFonts w:ascii="HGS教科書体" w:eastAsia="HGS教科書体" w:cs="Cordia New" w:hint="eastAsia"/>
          <w:color w:val="000000"/>
          <w:cs/>
        </w:rPr>
        <w:t xml:space="preserve">    </w:t>
      </w:r>
      <w:r w:rsidR="00C22910" w:rsidRPr="004146E8">
        <w:rPr>
          <w:rFonts w:ascii="HGS教科書体" w:eastAsia="HGS教科書体" w:cs="Cordia New" w:hint="eastAsia"/>
          <w:color w:val="000000"/>
        </w:rPr>
        <w:t>白いくつしたをはかなければなりません。</w:t>
      </w:r>
      <w:r w:rsidRPr="004146E8">
        <w:rPr>
          <w:rFonts w:ascii="HGS教科書体" w:eastAsia="HGS教科書体" w:cs="Cordia New" w:hint="eastAsia"/>
          <w:color w:val="000000"/>
          <w:cs/>
        </w:rPr>
        <w:t xml:space="preserve">                                                                                                                          </w:t>
      </w:r>
    </w:p>
    <w:p w:rsidR="002001DF" w:rsidRPr="004146E8" w:rsidRDefault="002001DF" w:rsidP="00332DA2">
      <w:pPr>
        <w:snapToGrid w:val="0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>４）</w:t>
      </w:r>
      <w:r w:rsidRPr="004146E8">
        <w:rPr>
          <w:rFonts w:ascii="HGS教科書体" w:eastAsia="HGS教科書体" w:cs="Cordia New" w:hint="eastAsia"/>
          <w:color w:val="000000"/>
          <w:cs/>
        </w:rPr>
        <w:t xml:space="preserve">    </w:t>
      </w:r>
      <w:r w:rsidR="00ED7BE7" w:rsidRPr="004146E8">
        <w:rPr>
          <w:rFonts w:ascii="HGS教科書体" w:eastAsia="HGS教科書体" w:cs="Cordia New" w:hint="eastAsia"/>
          <w:color w:val="000000"/>
        </w:rPr>
        <w:t>こくばんをきれいにしなければなりません。</w:t>
      </w:r>
      <w:r w:rsidRPr="004146E8">
        <w:rPr>
          <w:rFonts w:ascii="HGS教科書体" w:eastAsia="HGS教科書体" w:cs="Cordia New" w:hint="eastAsia"/>
          <w:color w:val="000000"/>
          <w:cs/>
        </w:rPr>
        <w:t xml:space="preserve">                                                                                                                          </w:t>
      </w:r>
    </w:p>
    <w:p w:rsidR="00A94FF4" w:rsidRPr="004146E8" w:rsidRDefault="002001DF" w:rsidP="00332DA2">
      <w:pPr>
        <w:snapToGrid w:val="0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>５）</w:t>
      </w:r>
      <w:r w:rsidRPr="004146E8">
        <w:rPr>
          <w:rFonts w:ascii="HGS教科書体" w:eastAsia="HGS教科書体" w:cs="Cordia New" w:hint="eastAsia"/>
          <w:color w:val="000000"/>
          <w:cs/>
        </w:rPr>
        <w:t xml:space="preserve">    </w:t>
      </w:r>
      <w:r w:rsidR="004146E8">
        <w:rPr>
          <w:rFonts w:ascii="HGS教科書体" w:eastAsia="HGS教科書体" w:cs="Cordia New"/>
          <w:color w:val="00000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146E8" w:rsidRPr="004146E8">
              <w:rPr>
                <w:rFonts w:ascii="HGS教科書体" w:eastAsia="HGS教科書体" w:cs="Cordia New" w:hint="eastAsia"/>
                <w:color w:val="000000"/>
                <w:sz w:val="10"/>
              </w:rPr>
              <w:t>しょくどう</w:t>
            </w:r>
          </w:rt>
          <w:rubyBase>
            <w:r w:rsidR="004146E8">
              <w:rPr>
                <w:rFonts w:ascii="HGS教科書体" w:eastAsia="HGS教科書体" w:cs="Cordia New" w:hint="eastAsia"/>
                <w:color w:val="000000"/>
              </w:rPr>
              <w:t>食堂</w:t>
            </w:r>
          </w:rubyBase>
        </w:ruby>
      </w:r>
      <w:r w:rsidR="00ED7BE7" w:rsidRPr="004146E8">
        <w:rPr>
          <w:rFonts w:ascii="HGS教科書体" w:eastAsia="HGS教科書体" w:cs="Cordia New" w:hint="eastAsia"/>
          <w:color w:val="000000"/>
        </w:rPr>
        <w:t>で昼ご飯を食べなければなりません。</w:t>
      </w:r>
      <w:r w:rsidRPr="004146E8">
        <w:rPr>
          <w:rFonts w:ascii="HGS教科書体" w:eastAsia="HGS教科書体" w:cs="Cordia New" w:hint="eastAsia"/>
          <w:color w:val="000000"/>
          <w:cs/>
        </w:rPr>
        <w:t xml:space="preserve">    </w:t>
      </w:r>
    </w:p>
    <w:p w:rsidR="00A71076" w:rsidRPr="00A71076" w:rsidRDefault="00A71076" w:rsidP="00332DA2">
      <w:pPr>
        <w:snapToGrid w:val="0"/>
        <w:jc w:val="left"/>
        <w:rPr>
          <w:rFonts w:ascii="Cordia New" w:eastAsia="FC教科書体-M" w:hAnsi="Cordia New" w:cs="Cordia New"/>
          <w:sz w:val="28"/>
          <w:szCs w:val="28"/>
        </w:rPr>
      </w:pPr>
    </w:p>
    <w:p w:rsidR="006647EB" w:rsidRPr="004146E8" w:rsidRDefault="00A94FF4" w:rsidP="00332DA2">
      <w:pPr>
        <w:tabs>
          <w:tab w:val="left" w:pos="5730"/>
        </w:tabs>
        <w:snapToGrid w:val="0"/>
        <w:rPr>
          <w:rFonts w:ascii="HGS教科書体" w:eastAsia="HGS教科書体" w:hAnsi="ＭＳ Ｐ明朝" w:cs="Cordia New"/>
          <w:color w:val="000000"/>
          <w:sz w:val="24"/>
          <w:szCs w:val="24"/>
        </w:rPr>
      </w:pPr>
      <w:r w:rsidRPr="004146E8">
        <w:rPr>
          <w:rFonts w:ascii="HGS教科書体" w:eastAsia="HGS教科書体" w:hAnsi="ＭＳ Ｐ明朝" w:cs="Cordia New" w:hint="eastAsia"/>
          <w:color w:val="000000"/>
          <w:sz w:val="24"/>
          <w:szCs w:val="24"/>
        </w:rPr>
        <w:t>④</w:t>
      </w:r>
      <w:r w:rsidR="008978C5" w:rsidRPr="004146E8">
        <w:rPr>
          <w:rFonts w:ascii="HGS教科書体" w:eastAsia="HGS教科書体" w:hAnsi="ＭＳ Ｐ明朝" w:hint="eastAsia"/>
          <w:noProof/>
          <w:sz w:val="24"/>
          <w:szCs w:val="24"/>
        </w:rPr>
        <w:drawing>
          <wp:anchor distT="0" distB="0" distL="114300" distR="114300" simplePos="0" relativeHeight="251630592" behindDoc="0" locked="0" layoutInCell="0" allowOverlap="1" wp14:anchorId="254D05D9" wp14:editId="16E614B3">
            <wp:simplePos x="0" y="0"/>
            <wp:positionH relativeFrom="column">
              <wp:posOffset>1164590</wp:posOffset>
            </wp:positionH>
            <wp:positionV relativeFrom="paragraph">
              <wp:posOffset>4932045</wp:posOffset>
            </wp:positionV>
            <wp:extent cx="1054100" cy="770255"/>
            <wp:effectExtent l="19050" t="19050" r="12700" b="10795"/>
            <wp:wrapNone/>
            <wp:docPr id="405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100" cy="77025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0CE6" w:rsidRPr="004146E8">
        <w:rPr>
          <w:rFonts w:ascii="HGS教科書体" w:eastAsia="HGS教科書体" w:hAnsi="ＭＳ Ｐ明朝" w:cs="Cordia New" w:hint="eastAsia"/>
          <w:color w:val="000000"/>
          <w:sz w:val="24"/>
          <w:szCs w:val="24"/>
          <w:cs/>
        </w:rPr>
        <w:tab/>
      </w:r>
      <w:r w:rsidR="006647EB" w:rsidRPr="004146E8">
        <w:rPr>
          <w:rFonts w:ascii="HGS教科書体" w:eastAsia="HGS教科書体" w:hAnsi="ＭＳ Ｐ明朝" w:cs="Cordia New" w:hint="eastAsia"/>
          <w:color w:val="000000"/>
          <w:sz w:val="24"/>
          <w:szCs w:val="24"/>
        </w:rPr>
        <w:tab/>
      </w:r>
    </w:p>
    <w:p w:rsidR="006647EB" w:rsidRPr="004146E8" w:rsidRDefault="006647EB" w:rsidP="00332DA2">
      <w:pPr>
        <w:snapToGrid w:val="0"/>
        <w:rPr>
          <w:rFonts w:ascii="HGS教科書体" w:eastAsia="HGS教科書体" w:hAnsi="ＭＳ Ｐ明朝" w:cs="Cordia New"/>
          <w:color w:val="000000"/>
        </w:rPr>
      </w:pPr>
      <w:r w:rsidRPr="004146E8">
        <w:rPr>
          <w:rFonts w:ascii="HGS教科書体" w:eastAsia="HGS教科書体" w:hAnsi="ＭＳ Ｐ明朝" w:cs="Cordia New" w:hint="eastAsia"/>
          <w:color w:val="000000"/>
        </w:rPr>
        <w:t xml:space="preserve">１）A：　</w:t>
      </w:r>
      <w:r w:rsidR="00AD427D" w:rsidRPr="004146E8">
        <w:rPr>
          <w:rFonts w:ascii="HGS教科書体" w:eastAsia="HGS教科書体" w:hAnsi="ＭＳ Ｐ明朝" w:cs="Cordia New" w:hint="eastAsia"/>
          <w:color w:val="000000"/>
        </w:rPr>
        <w:t>ちょうれいに出なければなりませんか。</w:t>
      </w:r>
      <w:r w:rsidRPr="004146E8">
        <w:rPr>
          <w:rFonts w:ascii="HGS教科書体" w:eastAsia="HGS教科書体" w:hAnsi="ＭＳ Ｐ明朝" w:cs="Cordia New" w:hint="eastAsia"/>
          <w:color w:val="000000"/>
        </w:rPr>
        <w:t xml:space="preserve">　　　　　　　　　　　　　　　　　　　　　　　　　　　　　</w:t>
      </w:r>
    </w:p>
    <w:p w:rsidR="00A94FF4" w:rsidRPr="004146E8" w:rsidRDefault="006647EB" w:rsidP="00332DA2">
      <w:pPr>
        <w:snapToGrid w:val="0"/>
        <w:ind w:firstLineChars="200" w:firstLine="420"/>
        <w:rPr>
          <w:rFonts w:ascii="HGS教科書体" w:eastAsia="HGS教科書体" w:hAnsi="ＭＳ Ｐ明朝" w:cs="Cordia New"/>
          <w:color w:val="000000"/>
        </w:rPr>
      </w:pPr>
      <w:r w:rsidRPr="004146E8">
        <w:rPr>
          <w:rFonts w:ascii="HGS教科書体" w:eastAsia="HGS教科書体" w:hAnsi="ＭＳ Ｐ明朝" w:cs="Cordia New" w:hint="eastAsia"/>
          <w:color w:val="000000"/>
        </w:rPr>
        <w:t xml:space="preserve">B: </w:t>
      </w:r>
      <w:r w:rsidR="00AD427D" w:rsidRPr="004146E8">
        <w:rPr>
          <w:rFonts w:ascii="HGS教科書体" w:eastAsia="HGS教科書体" w:hAnsi="ＭＳ Ｐ明朝" w:cs="Cordia New" w:hint="eastAsia"/>
          <w:color w:val="000000"/>
        </w:rPr>
        <w:t xml:space="preserve">　</w:t>
      </w:r>
      <w:r w:rsidR="00A94FF4" w:rsidRPr="004146E8">
        <w:rPr>
          <w:rFonts w:ascii="HGS教科書体" w:eastAsia="HGS教科書体" w:hAnsi="ＭＳ Ｐ明朝" w:cs="Cordia New" w:hint="eastAsia"/>
          <w:color w:val="000000"/>
        </w:rPr>
        <w:t>はい、</w:t>
      </w:r>
      <w:r w:rsidR="00492F96" w:rsidRPr="004146E8">
        <w:rPr>
          <w:rFonts w:ascii="HGS教科書体" w:eastAsia="HGS教科書体" w:hAnsi="ＭＳ Ｐ明朝" w:cs="Cordia New" w:hint="eastAsia"/>
          <w:color w:val="000000"/>
        </w:rPr>
        <w:t>出</w:t>
      </w:r>
      <w:r w:rsidR="00A94FF4" w:rsidRPr="004146E8">
        <w:rPr>
          <w:rFonts w:ascii="HGS教科書体" w:eastAsia="HGS教科書体" w:hAnsi="ＭＳ Ｐ明朝" w:cs="Cordia New" w:hint="eastAsia"/>
          <w:color w:val="000000"/>
        </w:rPr>
        <w:t>なければなりません。／</w:t>
      </w:r>
    </w:p>
    <w:p w:rsidR="006647EB" w:rsidRPr="004146E8" w:rsidRDefault="00AD427D" w:rsidP="00332DA2">
      <w:pPr>
        <w:snapToGrid w:val="0"/>
        <w:ind w:firstLineChars="450" w:firstLine="945"/>
        <w:rPr>
          <w:rFonts w:ascii="HGS教科書体" w:eastAsia="HGS教科書体" w:hAnsi="ＭＳ Ｐ明朝" w:cs="Cordia New"/>
          <w:color w:val="000000"/>
        </w:rPr>
      </w:pPr>
      <w:r w:rsidRPr="004146E8">
        <w:rPr>
          <w:rFonts w:ascii="HGS教科書体" w:eastAsia="HGS教科書体" w:hAnsi="ＭＳ Ｐ明朝" w:cs="Cordia New" w:hint="eastAsia"/>
          <w:color w:val="000000"/>
        </w:rPr>
        <w:t>いいえ、ちょうれいに出なくてもいいです。</w:t>
      </w:r>
      <w:r w:rsidR="006647EB" w:rsidRPr="004146E8">
        <w:rPr>
          <w:rFonts w:ascii="HGS教科書体" w:eastAsia="HGS教科書体" w:hAnsi="ＭＳ Ｐ明朝" w:cs="Cordia New" w:hint="eastAsia"/>
          <w:color w:val="000000"/>
        </w:rPr>
        <w:t xml:space="preserve">　　　　　　　　　　　　　　　　　　　　　　　　　　　　</w:t>
      </w:r>
      <w:r w:rsidR="008978C5" w:rsidRPr="004146E8">
        <w:rPr>
          <w:rFonts w:ascii="HGS教科書体" w:eastAsia="HGS教科書体" w:hAnsi="ＭＳ Ｐ明朝" w:hint="eastAsia"/>
          <w:noProof/>
        </w:rPr>
        <w:drawing>
          <wp:anchor distT="0" distB="0" distL="114300" distR="114300" simplePos="0" relativeHeight="251614208" behindDoc="0" locked="0" layoutInCell="1" allowOverlap="1" wp14:anchorId="13B4D9B7" wp14:editId="1C110E49">
            <wp:simplePos x="0" y="0"/>
            <wp:positionH relativeFrom="column">
              <wp:posOffset>4216400</wp:posOffset>
            </wp:positionH>
            <wp:positionV relativeFrom="paragraph">
              <wp:posOffset>5873115</wp:posOffset>
            </wp:positionV>
            <wp:extent cx="450850" cy="873760"/>
            <wp:effectExtent l="0" t="0" r="6350" b="2540"/>
            <wp:wrapNone/>
            <wp:docPr id="37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47EB" w:rsidRPr="004146E8" w:rsidRDefault="006647EB" w:rsidP="00694850">
      <w:pPr>
        <w:snapToGrid w:val="0"/>
        <w:ind w:left="850" w:hangingChars="405" w:hanging="850"/>
        <w:rPr>
          <w:rFonts w:ascii="HGS教科書体" w:eastAsia="HGS教科書体" w:hAnsi="ＭＳ Ｐ明朝" w:cs="Cordia New"/>
          <w:color w:val="000000"/>
        </w:rPr>
      </w:pPr>
      <w:r w:rsidRPr="004146E8">
        <w:rPr>
          <w:rFonts w:ascii="HGS教科書体" w:eastAsia="HGS教科書体" w:hAnsi="ＭＳ Ｐ明朝" w:cs="Cordia New" w:hint="eastAsia"/>
          <w:color w:val="000000"/>
        </w:rPr>
        <w:t xml:space="preserve">２）A：　</w:t>
      </w:r>
      <w:r w:rsidR="00492F96" w:rsidRPr="004146E8">
        <w:rPr>
          <w:rFonts w:ascii="HGS教科書体" w:eastAsia="HGS教科書体" w:hAnsi="ＭＳ Ｐ明朝" w:cs="Cordia New" w:hint="eastAsia"/>
          <w:color w:val="000000"/>
        </w:rPr>
        <w:t>学校のマークの</w:t>
      </w:r>
      <w:r w:rsidR="00AD427D" w:rsidRPr="004146E8">
        <w:rPr>
          <w:rFonts w:ascii="HGS教科書体" w:eastAsia="HGS教科書体" w:hAnsi="ＭＳ Ｐ明朝" w:cs="Cordia New" w:hint="eastAsia"/>
          <w:color w:val="000000"/>
        </w:rPr>
        <w:t>かばんを</w:t>
      </w:r>
      <w:r w:rsidR="00492F96" w:rsidRPr="004146E8">
        <w:rPr>
          <w:rFonts w:ascii="HGS教科書体" w:eastAsia="HGS教科書体" w:hAnsi="ＭＳ Ｐ明朝" w:cs="Cordia New" w:hint="eastAsia"/>
          <w:color w:val="000000"/>
        </w:rPr>
        <w:t>持って来</w:t>
      </w:r>
      <w:r w:rsidR="00AD427D" w:rsidRPr="004146E8">
        <w:rPr>
          <w:rFonts w:ascii="HGS教科書体" w:eastAsia="HGS教科書体" w:hAnsi="ＭＳ Ｐ明朝" w:cs="Cordia New" w:hint="eastAsia"/>
          <w:color w:val="000000"/>
        </w:rPr>
        <w:t>なければなりませんか</w:t>
      </w:r>
      <w:r w:rsidR="00694850" w:rsidRPr="004146E8">
        <w:rPr>
          <w:rFonts w:ascii="HGS教科書体" w:eastAsia="HGS教科書体" w:hAnsi="ＭＳ Ｐ明朝" w:cs="Cordia New" w:hint="eastAsia"/>
          <w:color w:val="000000"/>
        </w:rPr>
        <w:t>／</w:t>
      </w:r>
      <w:r w:rsidR="00694850" w:rsidRPr="004146E8">
        <w:rPr>
          <w:rFonts w:ascii="HGS教科書体" w:eastAsia="HGS教科書体" w:hAnsi="ＭＳ Ｐ明朝" w:cs="Cordia New" w:hint="eastAsia"/>
          <w:color w:val="000000" w:themeColor="text1"/>
        </w:rPr>
        <w:t>使わなければなりませんか</w:t>
      </w:r>
      <w:r w:rsidR="00AD427D" w:rsidRPr="004146E8">
        <w:rPr>
          <w:rFonts w:ascii="HGS教科書体" w:eastAsia="HGS教科書体" w:hAnsi="ＭＳ Ｐ明朝" w:cs="Cordia New" w:hint="eastAsia"/>
          <w:color w:val="000000" w:themeColor="text1"/>
        </w:rPr>
        <w:t>。</w:t>
      </w:r>
      <w:r w:rsidRPr="004146E8">
        <w:rPr>
          <w:rFonts w:ascii="HGS教科書体" w:eastAsia="HGS教科書体" w:hAnsi="ＭＳ Ｐ明朝" w:cs="Cordia New" w:hint="eastAsia"/>
          <w:color w:val="000000" w:themeColor="text1"/>
        </w:rPr>
        <w:t xml:space="preserve">　　　　　　　　　　　　　　　　　　　　　　</w:t>
      </w:r>
      <w:r w:rsidRPr="004146E8">
        <w:rPr>
          <w:rFonts w:ascii="HGS教科書体" w:eastAsia="HGS教科書体" w:hAnsi="ＭＳ Ｐ明朝" w:cs="Cordia New" w:hint="eastAsia"/>
          <w:color w:val="000000"/>
        </w:rPr>
        <w:t xml:space="preserve">　　　　　　　</w:t>
      </w:r>
    </w:p>
    <w:p w:rsidR="00A94FF4" w:rsidRPr="004146E8" w:rsidRDefault="006647EB" w:rsidP="00332DA2">
      <w:pPr>
        <w:snapToGrid w:val="0"/>
        <w:ind w:firstLineChars="200" w:firstLine="420"/>
        <w:rPr>
          <w:rFonts w:ascii="HGS教科書体" w:eastAsia="HGS教科書体" w:hAnsi="ＭＳ Ｐ明朝" w:cs="Cordia New"/>
          <w:color w:val="000000" w:themeColor="text1"/>
        </w:rPr>
      </w:pPr>
      <w:r w:rsidRPr="004146E8">
        <w:rPr>
          <w:rFonts w:ascii="HGS教科書体" w:eastAsia="HGS教科書体" w:hAnsi="ＭＳ Ｐ明朝" w:cs="Cordia New" w:hint="eastAsia"/>
          <w:color w:val="000000"/>
        </w:rPr>
        <w:t xml:space="preserve">B: 　</w:t>
      </w:r>
      <w:r w:rsidR="002B7DBF" w:rsidRPr="004146E8">
        <w:rPr>
          <w:rFonts w:ascii="HGS教科書体" w:eastAsia="HGS教科書体" w:hAnsi="ＭＳ Ｐ明朝" w:cs="Cordia New" w:hint="eastAsia"/>
          <w:color w:val="000000"/>
        </w:rPr>
        <w:t>はい、持って</w:t>
      </w:r>
      <w:r w:rsidR="00492F96" w:rsidRPr="004146E8">
        <w:rPr>
          <w:rFonts w:ascii="HGS教科書体" w:eastAsia="HGS教科書体" w:hAnsi="ＭＳ Ｐ明朝" w:cs="Cordia New" w:hint="eastAsia"/>
          <w:color w:val="000000"/>
        </w:rPr>
        <w:t>来</w:t>
      </w:r>
      <w:r w:rsidR="00AD427D" w:rsidRPr="004146E8">
        <w:rPr>
          <w:rFonts w:ascii="HGS教科書体" w:eastAsia="HGS教科書体" w:hAnsi="ＭＳ Ｐ明朝" w:cs="Cordia New" w:hint="eastAsia"/>
          <w:color w:val="000000"/>
        </w:rPr>
        <w:t>なければなりません</w:t>
      </w:r>
      <w:r w:rsidR="00694850" w:rsidRPr="004146E8">
        <w:rPr>
          <w:rFonts w:ascii="HGS教科書体" w:eastAsia="HGS教科書体" w:hAnsi="ＭＳ Ｐ明朝" w:cs="Cordia New" w:hint="eastAsia"/>
          <w:color w:val="000000"/>
        </w:rPr>
        <w:t>／</w:t>
      </w:r>
      <w:r w:rsidR="00694850" w:rsidRPr="004146E8">
        <w:rPr>
          <w:rFonts w:ascii="HGS教科書体" w:eastAsia="HGS教科書体" w:hAnsi="ＭＳ Ｐ明朝" w:cs="Cordia New" w:hint="eastAsia"/>
          <w:color w:val="000000" w:themeColor="text1"/>
        </w:rPr>
        <w:t>使わなければなりません</w:t>
      </w:r>
      <w:r w:rsidR="00AD427D" w:rsidRPr="004146E8">
        <w:rPr>
          <w:rFonts w:ascii="HGS教科書体" w:eastAsia="HGS教科書体" w:hAnsi="ＭＳ Ｐ明朝" w:cs="Cordia New" w:hint="eastAsia"/>
          <w:color w:val="000000" w:themeColor="text1"/>
        </w:rPr>
        <w:t>。</w:t>
      </w:r>
      <w:r w:rsidR="00A94FF4" w:rsidRPr="004146E8">
        <w:rPr>
          <w:rFonts w:ascii="HGS教科書体" w:eastAsia="HGS教科書体" w:hAnsi="ＭＳ Ｐ明朝" w:cs="Cordia New" w:hint="eastAsia"/>
          <w:color w:val="000000" w:themeColor="text1"/>
        </w:rPr>
        <w:t>／</w:t>
      </w:r>
      <w:r w:rsidRPr="004146E8">
        <w:rPr>
          <w:rFonts w:ascii="HGS教科書体" w:eastAsia="HGS教科書体" w:hAnsi="ＭＳ Ｐ明朝" w:cs="Cordia New" w:hint="eastAsia"/>
          <w:color w:val="000000" w:themeColor="text1"/>
        </w:rPr>
        <w:t xml:space="preserve">　</w:t>
      </w:r>
    </w:p>
    <w:p w:rsidR="006647EB" w:rsidRPr="004146E8" w:rsidRDefault="002B7DBF" w:rsidP="007661EA">
      <w:pPr>
        <w:snapToGrid w:val="0"/>
        <w:ind w:firstLineChars="450" w:firstLine="945"/>
        <w:rPr>
          <w:rFonts w:ascii="HGS教科書体" w:eastAsia="HGS教科書体" w:hAnsi="ＭＳ Ｐ明朝" w:cs="Cordia New"/>
          <w:color w:val="000000"/>
        </w:rPr>
      </w:pPr>
      <w:r w:rsidRPr="004146E8">
        <w:rPr>
          <w:rFonts w:ascii="HGS教科書体" w:eastAsia="HGS教科書体" w:hAnsi="ＭＳ Ｐ明朝" w:cs="Cordia New" w:hint="eastAsia"/>
          <w:color w:val="000000"/>
        </w:rPr>
        <w:t>いいえ、持って</w:t>
      </w:r>
      <w:r w:rsidR="00492F96" w:rsidRPr="004146E8">
        <w:rPr>
          <w:rFonts w:ascii="HGS教科書体" w:eastAsia="HGS教科書体" w:hAnsi="ＭＳ Ｐ明朝" w:cs="Cordia New" w:hint="eastAsia"/>
          <w:color w:val="000000"/>
        </w:rPr>
        <w:t>来</w:t>
      </w:r>
      <w:r w:rsidRPr="004146E8">
        <w:rPr>
          <w:rFonts w:ascii="HGS教科書体" w:eastAsia="HGS教科書体" w:hAnsi="ＭＳ Ｐ明朝" w:cs="Cordia New" w:hint="eastAsia"/>
          <w:color w:val="000000"/>
        </w:rPr>
        <w:t>なくてもいいです</w:t>
      </w:r>
      <w:r w:rsidR="00694850" w:rsidRPr="004146E8">
        <w:rPr>
          <w:rFonts w:ascii="HGS教科書体" w:eastAsia="HGS教科書体" w:hAnsi="ＭＳ Ｐ明朝" w:cs="Cordia New" w:hint="eastAsia"/>
          <w:color w:val="000000"/>
        </w:rPr>
        <w:t>／使わなくてもいいです</w:t>
      </w:r>
      <w:r w:rsidRPr="004146E8">
        <w:rPr>
          <w:rFonts w:ascii="HGS教科書体" w:eastAsia="HGS教科書体" w:hAnsi="ＭＳ Ｐ明朝" w:cs="Cordia New" w:hint="eastAsia"/>
          <w:color w:val="000000"/>
        </w:rPr>
        <w:t>。</w:t>
      </w:r>
      <w:r w:rsidR="006647EB" w:rsidRPr="004146E8">
        <w:rPr>
          <w:rFonts w:ascii="HGS教科書体" w:eastAsia="HGS教科書体" w:hAnsi="ＭＳ Ｐ明朝" w:cs="Cordia New" w:hint="eastAsia"/>
          <w:color w:val="000000"/>
        </w:rPr>
        <w:t xml:space="preserve">　　　　　　　　　　　　　　　　　　　　　　　　　　　　</w:t>
      </w:r>
    </w:p>
    <w:p w:rsidR="006647EB" w:rsidRPr="004146E8" w:rsidRDefault="006647EB" w:rsidP="00332DA2">
      <w:pPr>
        <w:snapToGrid w:val="0"/>
        <w:rPr>
          <w:rFonts w:ascii="HGS教科書体" w:eastAsia="HGS教科書体" w:hAnsi="ＭＳ Ｐ明朝" w:cs="Cordia New"/>
          <w:color w:val="000000"/>
        </w:rPr>
      </w:pPr>
      <w:r w:rsidRPr="004146E8">
        <w:rPr>
          <w:rFonts w:ascii="HGS教科書体" w:eastAsia="HGS教科書体" w:hAnsi="ＭＳ Ｐ明朝" w:cs="Cordia New" w:hint="eastAsia"/>
          <w:color w:val="000000"/>
        </w:rPr>
        <w:t xml:space="preserve">３）A：　</w:t>
      </w:r>
      <w:r w:rsidR="00492F96" w:rsidRPr="004146E8">
        <w:rPr>
          <w:rFonts w:ascii="HGS教科書体" w:eastAsia="HGS教科書体" w:hAnsi="ＭＳ Ｐ明朝" w:cs="Cordia New" w:hint="eastAsia"/>
          <w:color w:val="000000"/>
        </w:rPr>
        <w:t>教室には</w:t>
      </w:r>
      <w:r w:rsidR="00F03E5D" w:rsidRPr="004146E8">
        <w:rPr>
          <w:rFonts w:ascii="HGS教科書体" w:eastAsia="HGS教科書体" w:hAnsi="ＭＳ Ｐ明朝" w:cs="Cordia New" w:hint="eastAsia"/>
          <w:color w:val="000000"/>
        </w:rPr>
        <w:t>くつをぬいで入らなければなりませんか。</w:t>
      </w:r>
      <w:r w:rsidRPr="004146E8">
        <w:rPr>
          <w:rFonts w:ascii="HGS教科書体" w:eastAsia="HGS教科書体" w:hAnsi="ＭＳ Ｐ明朝" w:cs="Cordia New" w:hint="eastAsia"/>
          <w:color w:val="000000"/>
        </w:rPr>
        <w:t xml:space="preserve">　　　　　　　　　　　　　　　　　　　　　　　　　　　　　</w:t>
      </w:r>
    </w:p>
    <w:p w:rsidR="00492F96" w:rsidRPr="004146E8" w:rsidRDefault="006647EB" w:rsidP="00332DA2">
      <w:pPr>
        <w:snapToGrid w:val="0"/>
        <w:ind w:firstLineChars="200" w:firstLine="420"/>
        <w:rPr>
          <w:rFonts w:ascii="HGS教科書体" w:eastAsia="HGS教科書体" w:hAnsi="ＭＳ Ｐ明朝" w:cs="Cordia New"/>
          <w:color w:val="000000"/>
        </w:rPr>
      </w:pPr>
      <w:r w:rsidRPr="004146E8">
        <w:rPr>
          <w:rFonts w:ascii="HGS教科書体" w:eastAsia="HGS教科書体" w:hAnsi="ＭＳ Ｐ明朝" w:cs="Cordia New" w:hint="eastAsia"/>
          <w:color w:val="000000"/>
        </w:rPr>
        <w:t xml:space="preserve">B: 　</w:t>
      </w:r>
      <w:r w:rsidR="00F03E5D" w:rsidRPr="004146E8">
        <w:rPr>
          <w:rFonts w:ascii="HGS教科書体" w:eastAsia="HGS教科書体" w:hAnsi="ＭＳ Ｐ明朝" w:cs="Cordia New" w:hint="eastAsia"/>
          <w:color w:val="000000"/>
        </w:rPr>
        <w:t>はい、くつをぬいで入らなければなりません。</w:t>
      </w:r>
      <w:r w:rsidR="00492F96" w:rsidRPr="004146E8">
        <w:rPr>
          <w:rFonts w:ascii="HGS教科書体" w:eastAsia="HGS教科書体" w:hAnsi="ＭＳ Ｐ明朝" w:cs="Cordia New" w:hint="eastAsia"/>
          <w:color w:val="000000"/>
        </w:rPr>
        <w:t>／</w:t>
      </w:r>
    </w:p>
    <w:p w:rsidR="006647EB" w:rsidRPr="004146E8" w:rsidRDefault="00492F96" w:rsidP="007661EA">
      <w:pPr>
        <w:snapToGrid w:val="0"/>
        <w:ind w:firstLineChars="450" w:firstLine="945"/>
        <w:rPr>
          <w:rFonts w:ascii="HGS教科書体" w:eastAsia="HGS教科書体" w:hAnsi="ＭＳ Ｐ明朝" w:cs="Cordia New"/>
          <w:color w:val="000000"/>
        </w:rPr>
      </w:pPr>
      <w:r w:rsidRPr="004146E8">
        <w:rPr>
          <w:rFonts w:ascii="HGS教科書体" w:eastAsia="HGS教科書体" w:hAnsi="ＭＳ Ｐ明朝" w:cs="Cordia New" w:hint="eastAsia"/>
          <w:color w:val="000000"/>
        </w:rPr>
        <w:t>いいえ、くつをぬがなくてもいいです。</w:t>
      </w:r>
      <w:r w:rsidR="006647EB" w:rsidRPr="004146E8">
        <w:rPr>
          <w:rFonts w:ascii="HGS教科書体" w:eastAsia="HGS教科書体" w:hAnsi="ＭＳ Ｐ明朝" w:cs="Cordia New" w:hint="eastAsia"/>
          <w:color w:val="000000"/>
        </w:rPr>
        <w:t xml:space="preserve">　　　　　　　　　　　　　　　　　　　　　　　　　　　　　</w:t>
      </w:r>
      <w:r w:rsidR="008978C5" w:rsidRPr="004146E8">
        <w:rPr>
          <w:rFonts w:ascii="HGS教科書体" w:eastAsia="HGS教科書体" w:hAnsi="ＭＳ Ｐ明朝" w:hint="eastAsia"/>
          <w:noProof/>
        </w:rPr>
        <w:drawing>
          <wp:anchor distT="0" distB="0" distL="114300" distR="114300" simplePos="0" relativeHeight="251623424" behindDoc="0" locked="0" layoutInCell="1" allowOverlap="1" wp14:anchorId="555DC0F6" wp14:editId="08C09149">
            <wp:simplePos x="0" y="0"/>
            <wp:positionH relativeFrom="column">
              <wp:posOffset>1263650</wp:posOffset>
            </wp:positionH>
            <wp:positionV relativeFrom="paragraph">
              <wp:posOffset>6587490</wp:posOffset>
            </wp:positionV>
            <wp:extent cx="1149350" cy="899160"/>
            <wp:effectExtent l="19050" t="19050" r="12700" b="15240"/>
            <wp:wrapNone/>
            <wp:docPr id="395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350" cy="89916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78C5" w:rsidRPr="004146E8">
        <w:rPr>
          <w:rFonts w:ascii="HGS教科書体" w:eastAsia="HGS教科書体" w:hAnsi="ＭＳ Ｐ明朝" w:hint="eastAsia"/>
          <w:noProof/>
        </w:rPr>
        <w:drawing>
          <wp:anchor distT="0" distB="0" distL="114300" distR="114300" simplePos="0" relativeHeight="251615232" behindDoc="0" locked="0" layoutInCell="1" allowOverlap="1" wp14:anchorId="5E9250EB" wp14:editId="2E373870">
            <wp:simplePos x="0" y="0"/>
            <wp:positionH relativeFrom="column">
              <wp:posOffset>4216400</wp:posOffset>
            </wp:positionH>
            <wp:positionV relativeFrom="paragraph">
              <wp:posOffset>5873115</wp:posOffset>
            </wp:positionV>
            <wp:extent cx="450850" cy="873760"/>
            <wp:effectExtent l="0" t="0" r="6350" b="2540"/>
            <wp:wrapNone/>
            <wp:docPr id="37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47EB" w:rsidRPr="004146E8" w:rsidRDefault="006647EB" w:rsidP="00332DA2">
      <w:pPr>
        <w:snapToGrid w:val="0"/>
        <w:rPr>
          <w:rFonts w:ascii="HGS教科書体" w:eastAsia="HGS教科書体" w:hAnsi="ＭＳ Ｐ明朝" w:cs="Cordia New"/>
          <w:color w:val="000000"/>
        </w:rPr>
      </w:pPr>
      <w:r w:rsidRPr="004146E8">
        <w:rPr>
          <w:rFonts w:ascii="HGS教科書体" w:eastAsia="HGS教科書体" w:hAnsi="ＭＳ Ｐ明朝" w:cs="Cordia New" w:hint="eastAsia"/>
          <w:color w:val="000000"/>
        </w:rPr>
        <w:t xml:space="preserve">４）A：　</w:t>
      </w:r>
      <w:r w:rsidR="00B923FA" w:rsidRPr="004146E8">
        <w:rPr>
          <w:rFonts w:ascii="HGS教科書体" w:eastAsia="HGS教科書体" w:hAnsi="ＭＳ Ｐ明朝" w:cs="Cordia New" w:hint="eastAsia"/>
          <w:color w:val="000000"/>
        </w:rPr>
        <w:t>教室のそうじをしなければなりませんか。</w:t>
      </w:r>
      <w:r w:rsidRPr="004146E8">
        <w:rPr>
          <w:rFonts w:ascii="HGS教科書体" w:eastAsia="HGS教科書体" w:hAnsi="ＭＳ Ｐ明朝" w:cs="Cordia New" w:hint="eastAsia"/>
          <w:color w:val="000000"/>
        </w:rPr>
        <w:t xml:space="preserve">　　　　　　　　　　　　　　　　　　　　　　　　　　　　　</w:t>
      </w:r>
    </w:p>
    <w:p w:rsidR="00492F96" w:rsidRPr="004146E8" w:rsidRDefault="006647EB" w:rsidP="00332DA2">
      <w:pPr>
        <w:snapToGrid w:val="0"/>
        <w:ind w:firstLineChars="200" w:firstLine="420"/>
        <w:rPr>
          <w:rFonts w:ascii="HGS教科書体" w:eastAsia="HGS教科書体" w:hAnsi="ＭＳ Ｐ明朝" w:cs="Cordia New"/>
          <w:color w:val="000000"/>
        </w:rPr>
      </w:pPr>
      <w:r w:rsidRPr="004146E8">
        <w:rPr>
          <w:rFonts w:ascii="HGS教科書体" w:eastAsia="HGS教科書体" w:hAnsi="ＭＳ Ｐ明朝" w:cs="Cordia New" w:hint="eastAsia"/>
          <w:color w:val="000000"/>
        </w:rPr>
        <w:t xml:space="preserve">B: 　</w:t>
      </w:r>
      <w:r w:rsidR="00B923FA" w:rsidRPr="004146E8">
        <w:rPr>
          <w:rFonts w:ascii="HGS教科書体" w:eastAsia="HGS教科書体" w:hAnsi="ＭＳ Ｐ明朝" w:cs="Cordia New" w:hint="eastAsia"/>
          <w:color w:val="000000"/>
        </w:rPr>
        <w:t>はい、しなければなりません。</w:t>
      </w:r>
      <w:r w:rsidR="004146E8">
        <w:rPr>
          <w:rFonts w:ascii="HGS教科書体" w:eastAsia="HGS教科書体" w:hAnsi="ＭＳ Ｐ明朝" w:cs="Cordia New" w:hint="eastAsia"/>
          <w:color w:val="000000"/>
        </w:rPr>
        <w:t>／</w:t>
      </w:r>
    </w:p>
    <w:p w:rsidR="006647EB" w:rsidRPr="004146E8" w:rsidRDefault="00492F96" w:rsidP="00332DA2">
      <w:pPr>
        <w:snapToGrid w:val="0"/>
        <w:ind w:firstLineChars="200" w:firstLine="420"/>
        <w:rPr>
          <w:rFonts w:ascii="HGS教科書体" w:eastAsia="HGS教科書体" w:cs="Cordia New"/>
          <w:color w:val="000000"/>
        </w:rPr>
      </w:pPr>
      <w:r w:rsidRPr="00332DA2">
        <w:rPr>
          <w:rFonts w:ascii="FC教科書体-M" w:eastAsia="FC教科書体-M" w:hAnsi="PSL-Text" w:cs="Cordia New" w:hint="eastAsia"/>
          <w:color w:val="000000"/>
        </w:rPr>
        <w:lastRenderedPageBreak/>
        <w:tab/>
        <w:t xml:space="preserve">　</w:t>
      </w:r>
      <w:r w:rsidRPr="004146E8">
        <w:rPr>
          <w:rFonts w:ascii="HGS教科書体" w:eastAsia="HGS教科書体" w:hAnsi="PSL-Text" w:cs="Cordia New" w:hint="eastAsia"/>
          <w:color w:val="000000"/>
        </w:rPr>
        <w:t>いいえ、しなくてもいいです。</w:t>
      </w:r>
      <w:r w:rsidR="006647EB" w:rsidRPr="004146E8">
        <w:rPr>
          <w:rFonts w:ascii="HGS教科書体" w:eastAsia="HGS教科書体" w:hAnsi="PSL-Text" w:cs="Cordia New" w:hint="eastAsia"/>
          <w:color w:val="000000"/>
        </w:rPr>
        <w:t xml:space="preserve">　　　　　　　　　　　　　　　　　　　　　　　　　　　　　</w:t>
      </w:r>
    </w:p>
    <w:p w:rsidR="006647EB" w:rsidRPr="004146E8" w:rsidRDefault="006647EB" w:rsidP="00332DA2">
      <w:pPr>
        <w:snapToGrid w:val="0"/>
        <w:rPr>
          <w:rFonts w:ascii="HGS教科書体" w:eastAsia="HGS教科書体" w:hAnsi="PSL-Text" w:cs="Cordia New"/>
          <w:color w:val="000000"/>
        </w:rPr>
      </w:pPr>
      <w:r w:rsidRPr="004146E8">
        <w:rPr>
          <w:rFonts w:ascii="HGS教科書体" w:eastAsia="HGS教科書体" w:hAnsi="PSL-Text" w:cs="Cordia New" w:hint="eastAsia"/>
          <w:color w:val="000000"/>
        </w:rPr>
        <w:t xml:space="preserve">５）A：　</w:t>
      </w:r>
      <w:r w:rsidR="00B923FA" w:rsidRPr="004146E8">
        <w:rPr>
          <w:rFonts w:ascii="HGS教科書体" w:eastAsia="HGS教科書体" w:hAnsi="PSL-Text" w:cs="Cordia New" w:hint="eastAsia"/>
          <w:color w:val="000000"/>
        </w:rPr>
        <w:t>学校のバッジをつけなければなりませんか。</w:t>
      </w:r>
      <w:r w:rsidRPr="004146E8">
        <w:rPr>
          <w:rFonts w:ascii="HGS教科書体" w:eastAsia="HGS教科書体" w:hAnsi="PSL-Text" w:cs="Cordia New" w:hint="eastAsia"/>
          <w:color w:val="000000"/>
        </w:rPr>
        <w:t xml:space="preserve">　　　　　　　　　　　　　　　　　　　　　　　　　　　　　</w:t>
      </w:r>
    </w:p>
    <w:p w:rsidR="00492F96" w:rsidRPr="004146E8" w:rsidRDefault="006647EB" w:rsidP="00332DA2">
      <w:pPr>
        <w:snapToGrid w:val="0"/>
        <w:ind w:firstLineChars="200" w:firstLine="420"/>
        <w:rPr>
          <w:rFonts w:ascii="HGS教科書体" w:eastAsia="HGS教科書体" w:hAnsi="PSL-Text" w:cs="Cordia New"/>
          <w:color w:val="000000"/>
        </w:rPr>
      </w:pPr>
      <w:r w:rsidRPr="004146E8">
        <w:rPr>
          <w:rFonts w:ascii="HGS教科書体" w:eastAsia="HGS教科書体" w:hAnsi="PSL-Text" w:cs="Cordia New" w:hint="eastAsia"/>
          <w:color w:val="000000"/>
        </w:rPr>
        <w:t xml:space="preserve">B: 　</w:t>
      </w:r>
      <w:r w:rsidR="00B923FA" w:rsidRPr="004146E8">
        <w:rPr>
          <w:rFonts w:ascii="HGS教科書体" w:eastAsia="HGS教科書体" w:hAnsi="PSL-Text" w:cs="Cordia New" w:hint="eastAsia"/>
          <w:color w:val="000000"/>
        </w:rPr>
        <w:t>はい、つけなければなりません。</w:t>
      </w:r>
      <w:r w:rsidR="00492F96" w:rsidRPr="004146E8">
        <w:rPr>
          <w:rFonts w:ascii="HGS教科書体" w:eastAsia="HGS教科書体" w:hAnsi="PSL-Text" w:cs="Cordia New" w:hint="eastAsia"/>
          <w:color w:val="000000"/>
        </w:rPr>
        <w:t>／</w:t>
      </w:r>
      <w:r w:rsidRPr="004146E8">
        <w:rPr>
          <w:rFonts w:ascii="HGS教科書体" w:eastAsia="HGS教科書体" w:hAnsi="PSL-Text" w:cs="Cordia New" w:hint="eastAsia"/>
          <w:color w:val="000000"/>
        </w:rPr>
        <w:t xml:space="preserve">　</w:t>
      </w:r>
    </w:p>
    <w:p w:rsidR="00492F96" w:rsidRPr="004146E8" w:rsidRDefault="00492F96" w:rsidP="00332DA2">
      <w:pPr>
        <w:snapToGrid w:val="0"/>
        <w:rPr>
          <w:rFonts w:ascii="HGS教科書体" w:eastAsia="HGS教科書体" w:hAnsi="PSL-Text" w:cs="Cordia New"/>
          <w:color w:val="000000"/>
        </w:rPr>
      </w:pPr>
      <w:r w:rsidRPr="004146E8">
        <w:rPr>
          <w:rFonts w:ascii="HGS教科書体" w:eastAsia="HGS教科書体" w:hAnsi="PSL-Text" w:cs="Cordia New" w:hint="eastAsia"/>
          <w:color w:val="000000"/>
        </w:rPr>
        <w:tab/>
        <w:t xml:space="preserve">　いいえ、つけなくてもいいです。</w:t>
      </w:r>
      <w:r w:rsidR="006647EB" w:rsidRPr="004146E8">
        <w:rPr>
          <w:rFonts w:ascii="HGS教科書体" w:eastAsia="HGS教科書体" w:hAnsi="PSL-Text" w:cs="Cordia New" w:hint="eastAsia"/>
          <w:color w:val="000000"/>
        </w:rPr>
        <w:t xml:space="preserve">　</w:t>
      </w:r>
    </w:p>
    <w:p w:rsidR="006647EB" w:rsidRPr="004146E8" w:rsidRDefault="006647EB" w:rsidP="00332DA2">
      <w:pPr>
        <w:snapToGrid w:val="0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hAnsi="PSL-Text" w:cs="Cordia New" w:hint="eastAsia"/>
          <w:color w:val="000000"/>
        </w:rPr>
        <w:t xml:space="preserve">　　　　　　　　　　　　　　　　　　　　　　　　　　</w:t>
      </w:r>
    </w:p>
    <w:p w:rsidR="00C76E37" w:rsidRPr="004146E8" w:rsidRDefault="00492F96" w:rsidP="00332DA2">
      <w:pPr>
        <w:snapToGrid w:val="0"/>
        <w:rPr>
          <w:rFonts w:ascii="HGS教科書体" w:eastAsia="HGS教科書体" w:cs="Cordia New"/>
          <w:color w:val="000000"/>
          <w:sz w:val="24"/>
          <w:szCs w:val="32"/>
        </w:rPr>
      </w:pPr>
      <w:r w:rsidRPr="004146E8">
        <w:rPr>
          <w:rFonts w:ascii="HGS教科書体" w:eastAsia="HGS教科書体" w:cs="Cordia New" w:hint="eastAsia"/>
          <w:color w:val="000000"/>
          <w:sz w:val="24"/>
          <w:szCs w:val="32"/>
        </w:rPr>
        <w:t>⑤</w:t>
      </w:r>
    </w:p>
    <w:p w:rsidR="00492F96" w:rsidRPr="004146E8" w:rsidRDefault="00492F96" w:rsidP="00332DA2">
      <w:pPr>
        <w:pStyle w:val="a9"/>
        <w:numPr>
          <w:ilvl w:val="0"/>
          <w:numId w:val="20"/>
        </w:numPr>
        <w:snapToGrid w:val="0"/>
        <w:ind w:leftChars="0"/>
        <w:rPr>
          <w:rFonts w:ascii="HGS教科書体" w:eastAsia="HGS教科書体" w:cs="Cordia New"/>
          <w:color w:val="000000"/>
          <w:szCs w:val="21"/>
        </w:rPr>
      </w:pPr>
      <w:r w:rsidRPr="004146E8">
        <w:rPr>
          <w:rFonts w:ascii="HGS教科書体" w:eastAsia="HGS教科書体" w:cs="Cordia New" w:hint="eastAsia"/>
          <w:color w:val="000000"/>
          <w:szCs w:val="21"/>
        </w:rPr>
        <w:t>わたし</w:t>
      </w:r>
      <w:r w:rsidR="00332DA2" w:rsidRPr="004146E8">
        <w:rPr>
          <w:rFonts w:ascii="HGS教科書体" w:eastAsia="HGS教科書体" w:cs="Cordia New" w:hint="eastAsia"/>
          <w:color w:val="000000"/>
          <w:szCs w:val="21"/>
        </w:rPr>
        <w:t>：写真をとってもいいですか。</w:t>
      </w:r>
    </w:p>
    <w:p w:rsidR="00332DA2" w:rsidRPr="004146E8" w:rsidRDefault="00332DA2" w:rsidP="00332DA2">
      <w:pPr>
        <w:pStyle w:val="a9"/>
        <w:snapToGrid w:val="0"/>
        <w:ind w:leftChars="0" w:left="480"/>
        <w:rPr>
          <w:rFonts w:ascii="HGS教科書体" w:eastAsia="HGS教科書体" w:hAnsiTheme="minorHAnsi" w:cs="Cordia New"/>
          <w:color w:val="000000"/>
          <w:szCs w:val="21"/>
        </w:rPr>
      </w:pPr>
      <w:r w:rsidRPr="004146E8">
        <w:rPr>
          <w:rFonts w:ascii="HGS教科書体" w:eastAsia="HGS教科書体" w:cs="Cordia New" w:hint="eastAsia"/>
          <w:color w:val="000000"/>
          <w:sz w:val="28"/>
          <w:szCs w:val="28"/>
          <w:cs/>
        </w:rPr>
        <w:t>เจ้าหน้าที่</w:t>
      </w:r>
      <w:r w:rsidRPr="004146E8">
        <w:rPr>
          <w:rFonts w:ascii="HGS教科書体" w:eastAsia="HGS教科書体" w:cs="Cordia New" w:hint="eastAsia"/>
          <w:color w:val="000000"/>
          <w:szCs w:val="21"/>
        </w:rPr>
        <w:t>：</w:t>
      </w:r>
      <w:r w:rsidRPr="004146E8">
        <w:rPr>
          <w:rFonts w:ascii="HGS教科書体" w:eastAsia="HGS教科書体" w:hAnsiTheme="minorHAnsi" w:cs="Cordia New" w:hint="eastAsia"/>
          <w:color w:val="000000"/>
          <w:szCs w:val="21"/>
        </w:rPr>
        <w:t>はい、いいですよ。／いいえ、とらないでください。</w:t>
      </w:r>
    </w:p>
    <w:p w:rsidR="00332DA2" w:rsidRPr="004146E8" w:rsidRDefault="004F499D" w:rsidP="00332DA2">
      <w:pPr>
        <w:pStyle w:val="a9"/>
        <w:snapToGrid w:val="0"/>
        <w:ind w:leftChars="0" w:left="480"/>
        <w:rPr>
          <w:rFonts w:ascii="HGS教科書体" w:eastAsia="HGS教科書体" w:hAnsiTheme="minorHAnsi" w:cs="Cordia New"/>
          <w:color w:val="000000"/>
          <w:szCs w:val="21"/>
        </w:rPr>
      </w:pPr>
      <w:r w:rsidRPr="004146E8">
        <w:rPr>
          <w:rFonts w:ascii="HGS教科書体" w:eastAsia="HGS教科書体" w:hint="eastAsia"/>
          <w:noProof/>
        </w:rPr>
        <w:drawing>
          <wp:anchor distT="0" distB="0" distL="114300" distR="114300" simplePos="0" relativeHeight="251608064" behindDoc="0" locked="0" layoutInCell="1" allowOverlap="1" wp14:anchorId="452973D7" wp14:editId="624DC5B0">
            <wp:simplePos x="0" y="0"/>
            <wp:positionH relativeFrom="column">
              <wp:posOffset>4407865</wp:posOffset>
            </wp:positionH>
            <wp:positionV relativeFrom="paragraph">
              <wp:posOffset>153949</wp:posOffset>
            </wp:positionV>
            <wp:extent cx="607162" cy="877824"/>
            <wp:effectExtent l="0" t="0" r="2540" b="0"/>
            <wp:wrapNone/>
            <wp:docPr id="35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351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2DA2" w:rsidRPr="004146E8">
        <w:rPr>
          <w:rFonts w:ascii="HGS教科書体" w:eastAsia="HGS教科書体" w:hAnsiTheme="minorHAnsi" w:cs="Cordia New" w:hint="eastAsia"/>
          <w:color w:val="000000"/>
          <w:szCs w:val="21"/>
        </w:rPr>
        <w:t>わたし：ありがとうございます。／はい、わかりました。</w:t>
      </w:r>
    </w:p>
    <w:p w:rsidR="00332DA2" w:rsidRPr="004146E8" w:rsidRDefault="00332DA2" w:rsidP="00332DA2">
      <w:pPr>
        <w:pStyle w:val="a9"/>
        <w:snapToGrid w:val="0"/>
        <w:ind w:leftChars="0" w:left="480"/>
        <w:rPr>
          <w:rFonts w:ascii="HGS教科書体" w:eastAsia="HGS教科書体" w:hAnsiTheme="minorHAnsi" w:cs="Cordia New"/>
          <w:color w:val="000000"/>
          <w:szCs w:val="21"/>
        </w:rPr>
      </w:pPr>
    </w:p>
    <w:p w:rsidR="00332DA2" w:rsidRPr="004146E8" w:rsidRDefault="00332DA2" w:rsidP="00332DA2">
      <w:pPr>
        <w:pStyle w:val="a9"/>
        <w:numPr>
          <w:ilvl w:val="0"/>
          <w:numId w:val="20"/>
        </w:numPr>
        <w:snapToGrid w:val="0"/>
        <w:ind w:leftChars="0"/>
        <w:rPr>
          <w:rFonts w:ascii="HGS教科書体" w:eastAsia="HGS教科書体" w:cs="Cordia New"/>
          <w:color w:val="000000"/>
          <w:szCs w:val="21"/>
        </w:rPr>
      </w:pPr>
      <w:r w:rsidRPr="004146E8">
        <w:rPr>
          <w:rFonts w:ascii="HGS教科書体" w:eastAsia="HGS教科書体" w:cs="Cordia New" w:hint="eastAsia"/>
          <w:color w:val="000000"/>
          <w:szCs w:val="21"/>
        </w:rPr>
        <w:t>わたし：スマホを使ってもいいですか。</w:t>
      </w:r>
    </w:p>
    <w:p w:rsidR="00332DA2" w:rsidRPr="004146E8" w:rsidRDefault="00332DA2" w:rsidP="00332DA2">
      <w:pPr>
        <w:pStyle w:val="a9"/>
        <w:snapToGrid w:val="0"/>
        <w:ind w:leftChars="0" w:left="480"/>
        <w:rPr>
          <w:rFonts w:ascii="HGS教科書体" w:eastAsia="HGS教科書体" w:cs="Cordia New"/>
          <w:color w:val="000000"/>
          <w:szCs w:val="21"/>
        </w:rPr>
      </w:pPr>
      <w:r w:rsidRPr="004146E8">
        <w:rPr>
          <w:rFonts w:ascii="HGS教科書体" w:eastAsia="HGS教科書体" w:cs="Cordia New" w:hint="eastAsia"/>
          <w:color w:val="000000"/>
          <w:szCs w:val="21"/>
        </w:rPr>
        <w:t>先生　：はい、いいですよ。／いいえ、使わないでください。</w:t>
      </w:r>
    </w:p>
    <w:p w:rsidR="00332DA2" w:rsidRPr="004146E8" w:rsidRDefault="00332DA2" w:rsidP="00332DA2">
      <w:pPr>
        <w:pStyle w:val="a9"/>
        <w:snapToGrid w:val="0"/>
        <w:ind w:leftChars="0" w:left="480"/>
        <w:rPr>
          <w:rFonts w:ascii="HGS教科書体" w:eastAsia="HGS教科書体" w:hAnsiTheme="minorHAnsi" w:cs="Cordia New"/>
          <w:color w:val="000000"/>
          <w:szCs w:val="21"/>
        </w:rPr>
      </w:pPr>
      <w:r w:rsidRPr="004146E8">
        <w:rPr>
          <w:rFonts w:ascii="HGS教科書体" w:eastAsia="HGS教科書体" w:hAnsiTheme="minorHAnsi" w:cs="Cordia New" w:hint="eastAsia"/>
          <w:color w:val="000000"/>
          <w:szCs w:val="21"/>
        </w:rPr>
        <w:t>わたし：ありがとうございます。／はい、わかりました。</w:t>
      </w:r>
    </w:p>
    <w:p w:rsidR="00332DA2" w:rsidRPr="004146E8" w:rsidRDefault="00332DA2" w:rsidP="00332DA2">
      <w:pPr>
        <w:pStyle w:val="a9"/>
        <w:snapToGrid w:val="0"/>
        <w:ind w:leftChars="0" w:left="480"/>
        <w:rPr>
          <w:rFonts w:ascii="HGS教科書体" w:eastAsia="HGS教科書体" w:cs="Cordia New"/>
          <w:color w:val="000000"/>
          <w:szCs w:val="21"/>
        </w:rPr>
      </w:pPr>
    </w:p>
    <w:p w:rsidR="00332DA2" w:rsidRPr="004146E8" w:rsidRDefault="00332DA2" w:rsidP="00332DA2">
      <w:pPr>
        <w:pStyle w:val="a9"/>
        <w:numPr>
          <w:ilvl w:val="0"/>
          <w:numId w:val="20"/>
        </w:numPr>
        <w:snapToGrid w:val="0"/>
        <w:ind w:leftChars="0"/>
        <w:rPr>
          <w:rFonts w:ascii="HGS教科書体" w:eastAsia="HGS教科書体" w:cs="Cordia New"/>
          <w:color w:val="000000"/>
          <w:szCs w:val="21"/>
        </w:rPr>
      </w:pPr>
      <w:r w:rsidRPr="004146E8">
        <w:rPr>
          <w:rFonts w:ascii="HGS教科書体" w:eastAsia="HGS教科書体" w:cs="Cordia New" w:hint="eastAsia"/>
          <w:color w:val="000000"/>
          <w:szCs w:val="21"/>
        </w:rPr>
        <w:t>わたし：前のせきに行ってもいいですか。</w:t>
      </w:r>
    </w:p>
    <w:p w:rsidR="00332DA2" w:rsidRPr="004146E8" w:rsidRDefault="00332DA2" w:rsidP="00332DA2">
      <w:pPr>
        <w:pStyle w:val="a9"/>
        <w:snapToGrid w:val="0"/>
        <w:ind w:leftChars="0" w:left="480"/>
        <w:rPr>
          <w:rFonts w:ascii="HGS教科書体" w:eastAsia="HGS教科書体" w:cs="Cordia New"/>
          <w:color w:val="000000"/>
          <w:szCs w:val="21"/>
        </w:rPr>
      </w:pPr>
      <w:r w:rsidRPr="004146E8">
        <w:rPr>
          <w:rFonts w:ascii="HGS教科書体" w:eastAsia="HGS教科書体" w:cs="Cordia New" w:hint="eastAsia"/>
          <w:color w:val="000000"/>
          <w:szCs w:val="21"/>
        </w:rPr>
        <w:t>先生　：はい、いいですよ。／いいえ、行かないでください。</w:t>
      </w:r>
    </w:p>
    <w:p w:rsidR="00332DA2" w:rsidRPr="004146E8" w:rsidRDefault="00332DA2" w:rsidP="00332DA2">
      <w:pPr>
        <w:pStyle w:val="a9"/>
        <w:snapToGrid w:val="0"/>
        <w:ind w:leftChars="0" w:left="480"/>
        <w:rPr>
          <w:rFonts w:ascii="HGS教科書体" w:eastAsia="HGS教科書体" w:hAnsiTheme="minorHAnsi" w:cs="Cordia New"/>
          <w:color w:val="000000"/>
          <w:szCs w:val="21"/>
        </w:rPr>
      </w:pPr>
      <w:r w:rsidRPr="004146E8">
        <w:rPr>
          <w:rFonts w:ascii="HGS教科書体" w:eastAsia="HGS教科書体" w:hAnsiTheme="minorHAnsi" w:cs="Cordia New" w:hint="eastAsia"/>
          <w:color w:val="000000"/>
          <w:szCs w:val="21"/>
        </w:rPr>
        <w:t>わたし：ありがとうございます。／はい、わかりました。</w:t>
      </w:r>
    </w:p>
    <w:p w:rsidR="00332DA2" w:rsidRPr="004146E8" w:rsidRDefault="00332DA2" w:rsidP="00332DA2">
      <w:pPr>
        <w:pStyle w:val="a9"/>
        <w:snapToGrid w:val="0"/>
        <w:ind w:leftChars="0" w:left="480"/>
        <w:rPr>
          <w:rFonts w:ascii="HGS教科書体" w:eastAsia="HGS教科書体" w:hAnsiTheme="minorHAnsi" w:cs="Cordia New"/>
          <w:color w:val="000000"/>
          <w:szCs w:val="21"/>
        </w:rPr>
      </w:pPr>
      <w:bookmarkStart w:id="0" w:name="_GoBack"/>
      <w:bookmarkEnd w:id="0"/>
    </w:p>
    <w:p w:rsidR="00332DA2" w:rsidRPr="004146E8" w:rsidRDefault="00332DA2" w:rsidP="00332DA2">
      <w:pPr>
        <w:pStyle w:val="a9"/>
        <w:numPr>
          <w:ilvl w:val="0"/>
          <w:numId w:val="20"/>
        </w:numPr>
        <w:snapToGrid w:val="0"/>
        <w:ind w:leftChars="0"/>
        <w:rPr>
          <w:rFonts w:ascii="HGS教科書体" w:eastAsia="HGS教科書体" w:cs="Cordia New"/>
          <w:color w:val="000000"/>
          <w:szCs w:val="21"/>
        </w:rPr>
      </w:pPr>
      <w:r w:rsidRPr="004146E8">
        <w:rPr>
          <w:rFonts w:ascii="HGS教科書体" w:eastAsia="HGS教科書体" w:cs="Cordia New" w:hint="eastAsia"/>
          <w:color w:val="000000"/>
          <w:szCs w:val="21"/>
        </w:rPr>
        <w:t>わたし：あした、しゅくだいをださなくてもいいですか。</w:t>
      </w:r>
    </w:p>
    <w:p w:rsidR="00332DA2" w:rsidRPr="004146E8" w:rsidRDefault="00332DA2" w:rsidP="00332DA2">
      <w:pPr>
        <w:pStyle w:val="a9"/>
        <w:snapToGrid w:val="0"/>
        <w:ind w:leftChars="0" w:left="480"/>
        <w:rPr>
          <w:rFonts w:ascii="HGS教科書体" w:eastAsia="HGS教科書体" w:cs="Cordia New"/>
          <w:color w:val="000000"/>
          <w:szCs w:val="21"/>
        </w:rPr>
      </w:pPr>
      <w:r w:rsidRPr="004146E8">
        <w:rPr>
          <w:rFonts w:ascii="HGS教科書体" w:eastAsia="HGS教科書体" w:cs="Cordia New" w:hint="eastAsia"/>
          <w:color w:val="000000"/>
          <w:szCs w:val="21"/>
        </w:rPr>
        <w:t>先生　：はい、いいですよ。／いいえ、あした出してください。</w:t>
      </w:r>
    </w:p>
    <w:p w:rsidR="00332DA2" w:rsidRPr="004146E8" w:rsidRDefault="00332DA2" w:rsidP="00332DA2">
      <w:pPr>
        <w:pStyle w:val="a9"/>
        <w:snapToGrid w:val="0"/>
        <w:ind w:leftChars="0" w:left="480"/>
        <w:rPr>
          <w:rFonts w:ascii="HGS教科書体" w:eastAsia="HGS教科書体" w:hAnsiTheme="minorHAnsi" w:cs="Cordia New"/>
          <w:color w:val="000000"/>
          <w:szCs w:val="21"/>
        </w:rPr>
      </w:pPr>
      <w:r w:rsidRPr="004146E8">
        <w:rPr>
          <w:rFonts w:ascii="HGS教科書体" w:eastAsia="HGS教科書体" w:hAnsiTheme="minorHAnsi" w:cs="Cordia New" w:hint="eastAsia"/>
          <w:color w:val="000000"/>
          <w:szCs w:val="21"/>
        </w:rPr>
        <w:t>わたし：ありがとうございます。／はい、わかりました。</w:t>
      </w:r>
    </w:p>
    <w:p w:rsidR="00332DA2" w:rsidRPr="004146E8" w:rsidRDefault="00332DA2" w:rsidP="00332DA2">
      <w:pPr>
        <w:pStyle w:val="a9"/>
        <w:snapToGrid w:val="0"/>
        <w:ind w:leftChars="0" w:left="480"/>
        <w:rPr>
          <w:rFonts w:ascii="HGS教科書体" w:eastAsia="HGS教科書体" w:hAnsiTheme="minorHAnsi" w:cs="Cordia New"/>
          <w:color w:val="000000"/>
          <w:szCs w:val="21"/>
        </w:rPr>
      </w:pPr>
    </w:p>
    <w:p w:rsidR="00332DA2" w:rsidRPr="004146E8" w:rsidRDefault="00332DA2" w:rsidP="00332DA2">
      <w:pPr>
        <w:pStyle w:val="a9"/>
        <w:numPr>
          <w:ilvl w:val="0"/>
          <w:numId w:val="20"/>
        </w:numPr>
        <w:snapToGrid w:val="0"/>
        <w:ind w:leftChars="0"/>
        <w:rPr>
          <w:rFonts w:ascii="HGS教科書体" w:eastAsia="HGS教科書体" w:cs="Cordia New"/>
          <w:color w:val="000000"/>
          <w:szCs w:val="21"/>
        </w:rPr>
      </w:pPr>
      <w:r w:rsidRPr="004146E8">
        <w:rPr>
          <w:rFonts w:ascii="HGS教科書体" w:eastAsia="HGS教科書体" w:cs="Cordia New" w:hint="eastAsia"/>
          <w:color w:val="000000"/>
          <w:szCs w:val="21"/>
        </w:rPr>
        <w:t>わたし　：土曜日に来なくてもいいですか。</w:t>
      </w:r>
    </w:p>
    <w:p w:rsidR="00332DA2" w:rsidRPr="004146E8" w:rsidRDefault="00332DA2" w:rsidP="00332DA2">
      <w:pPr>
        <w:pStyle w:val="a9"/>
        <w:snapToGrid w:val="0"/>
        <w:ind w:leftChars="0" w:left="480"/>
        <w:rPr>
          <w:rFonts w:ascii="HGS教科書体" w:eastAsia="HGS教科書体" w:cs="Cordia New"/>
          <w:color w:val="000000"/>
          <w:szCs w:val="21"/>
        </w:rPr>
      </w:pPr>
      <w:r w:rsidRPr="004146E8">
        <w:rPr>
          <w:rFonts w:ascii="HGS教科書体" w:eastAsia="HGS教科書体" w:cs="Cordia New" w:hint="eastAsia"/>
          <w:color w:val="000000"/>
          <w:szCs w:val="21"/>
        </w:rPr>
        <w:t>せんぱい：はい、いいですよ。／いいえ、来てください。</w:t>
      </w:r>
    </w:p>
    <w:p w:rsidR="00332DA2" w:rsidRPr="004146E8" w:rsidRDefault="00332DA2" w:rsidP="00332DA2">
      <w:pPr>
        <w:pStyle w:val="a9"/>
        <w:snapToGrid w:val="0"/>
        <w:ind w:leftChars="0" w:left="480"/>
        <w:rPr>
          <w:rFonts w:ascii="HGS教科書体" w:eastAsia="HGS教科書体" w:hAnsiTheme="minorHAnsi" w:cs="Cordia New"/>
          <w:color w:val="000000"/>
          <w:szCs w:val="21"/>
        </w:rPr>
      </w:pPr>
      <w:r w:rsidRPr="004146E8">
        <w:rPr>
          <w:rFonts w:ascii="HGS教科書体" w:eastAsia="HGS教科書体" w:hAnsiTheme="minorHAnsi" w:cs="Cordia New" w:hint="eastAsia"/>
          <w:color w:val="000000"/>
          <w:szCs w:val="21"/>
        </w:rPr>
        <w:t>わたし：ありがとうございます。／はい、わかりました。</w:t>
      </w:r>
    </w:p>
    <w:p w:rsidR="00332DA2" w:rsidRPr="004146E8" w:rsidRDefault="00332DA2" w:rsidP="00332DA2">
      <w:pPr>
        <w:pStyle w:val="a9"/>
        <w:snapToGrid w:val="0"/>
        <w:ind w:leftChars="0" w:left="480"/>
        <w:rPr>
          <w:rFonts w:ascii="HGS教科書体" w:eastAsia="HGS教科書体" w:hAnsiTheme="minorHAnsi" w:cs="Cordia New"/>
          <w:color w:val="000000"/>
          <w:szCs w:val="21"/>
        </w:rPr>
      </w:pPr>
    </w:p>
    <w:p w:rsidR="00332DA2" w:rsidRPr="004146E8" w:rsidRDefault="00332DA2" w:rsidP="00332DA2">
      <w:pPr>
        <w:pStyle w:val="a9"/>
        <w:snapToGrid w:val="0"/>
        <w:ind w:leftChars="0" w:left="480"/>
        <w:rPr>
          <w:rFonts w:ascii="HGS教科書体" w:eastAsia="HGS教科書体" w:hAnsiTheme="minorHAnsi" w:cs="Cordia New"/>
          <w:color w:val="000000"/>
          <w:szCs w:val="21"/>
        </w:rPr>
      </w:pPr>
    </w:p>
    <w:p w:rsidR="00DC7A79" w:rsidRPr="004146E8" w:rsidRDefault="008978C5" w:rsidP="00332DA2">
      <w:pPr>
        <w:snapToGrid w:val="0"/>
        <w:ind w:firstLineChars="100" w:firstLine="240"/>
        <w:jc w:val="center"/>
        <w:rPr>
          <w:rFonts w:ascii="HGS教科書体" w:eastAsia="HGS教科書体" w:cs="Cordia New"/>
          <w:color w:val="000000"/>
          <w:sz w:val="24"/>
          <w:szCs w:val="32"/>
        </w:rPr>
      </w:pPr>
      <w:r w:rsidRPr="004146E8">
        <w:rPr>
          <w:rFonts w:ascii="HGS教科書体" w:eastAsia="HGS教科書体" w:cs="Cordia New" w:hint="eastAsia"/>
          <w:noProof/>
          <w:color w:val="000000"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CA5CED2" wp14:editId="5FFC3EFB">
                <wp:simplePos x="0" y="0"/>
                <wp:positionH relativeFrom="column">
                  <wp:posOffset>32385</wp:posOffset>
                </wp:positionH>
                <wp:positionV relativeFrom="paragraph">
                  <wp:posOffset>-38735</wp:posOffset>
                </wp:positionV>
                <wp:extent cx="5061585" cy="370840"/>
                <wp:effectExtent l="0" t="0" r="0" b="0"/>
                <wp:wrapNone/>
                <wp:docPr id="93" name="AutoShap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61585" cy="370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28" o:spid="_x0000_s1026" style="position:absolute;left:0;text-align:left;margin-left:2.55pt;margin-top:-3.05pt;width:398.55pt;height:29.2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" filled="f">
                <v:textbox inset="5.85pt,.7pt,5.85pt,.7pt"/>
              </v:roundrect>
            </w:pict>
          </mc:Fallback>
        </mc:AlternateContent>
      </w:r>
      <w:r w:rsidR="00DC7A79" w:rsidRPr="004146E8">
        <w:rPr>
          <w:rFonts w:ascii="HGS教科書体" w:eastAsia="HGS教科書体" w:cs="Cordia New" w:hint="eastAsia"/>
          <w:color w:val="000000"/>
          <w:sz w:val="24"/>
          <w:szCs w:val="32"/>
        </w:rPr>
        <w:t>まとめ</w:t>
      </w:r>
    </w:p>
    <w:p w:rsidR="00332DA2" w:rsidRPr="004146E8" w:rsidRDefault="00332DA2" w:rsidP="00332DA2">
      <w:pPr>
        <w:snapToGrid w:val="0"/>
        <w:ind w:firstLineChars="100" w:firstLine="240"/>
        <w:jc w:val="center"/>
        <w:rPr>
          <w:rFonts w:ascii="HGS教科書体" w:eastAsia="HGS教科書体" w:cs="Cordia New"/>
          <w:color w:val="000000"/>
          <w:sz w:val="24"/>
          <w:szCs w:val="32"/>
        </w:rPr>
      </w:pPr>
    </w:p>
    <w:p w:rsidR="00332DA2" w:rsidRPr="004146E8" w:rsidRDefault="00332DA2" w:rsidP="00332DA2">
      <w:pPr>
        <w:snapToGrid w:val="0"/>
        <w:rPr>
          <w:rFonts w:ascii="HGS教科書体" w:eastAsia="HGS教科書体" w:cs="Cordia New"/>
          <w:color w:val="000000"/>
          <w:sz w:val="24"/>
          <w:szCs w:val="32"/>
        </w:rPr>
      </w:pPr>
      <w:r w:rsidRPr="004146E8">
        <w:rPr>
          <w:rFonts w:ascii="HGS教科書体" w:eastAsia="HGS教科書体" w:cs="Cordia New" w:hint="eastAsia"/>
          <w:color w:val="000000"/>
          <w:sz w:val="24"/>
          <w:szCs w:val="32"/>
        </w:rPr>
        <w:t>⑥</w:t>
      </w:r>
    </w:p>
    <w:p w:rsidR="00A71076" w:rsidRPr="004146E8" w:rsidRDefault="00A71076" w:rsidP="00332DA2">
      <w:pPr>
        <w:snapToGrid w:val="0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>１）お客さんは、いつ</w:t>
      </w:r>
      <w:r w:rsidRPr="004146E8">
        <w:rPr>
          <w:rFonts w:ascii="HGS教科書体" w:eastAsia="HGS教科書体" w:cs="Cordia New" w:hint="eastAsia"/>
          <w:color w:val="000000"/>
          <w:u w:val="single"/>
        </w:rPr>
        <w:t xml:space="preserve">　</w:t>
      </w:r>
      <w:r w:rsidR="004F21C2" w:rsidRPr="004146E8">
        <w:rPr>
          <w:rFonts w:ascii="HGS教科書体" w:eastAsia="HGS教科書体" w:cs="Cordia New" w:hint="eastAsia"/>
          <w:color w:val="000000"/>
          <w:u w:val="single"/>
        </w:rPr>
        <w:t>までに</w:t>
      </w:r>
      <w:r w:rsidRPr="004146E8">
        <w:rPr>
          <w:rFonts w:ascii="HGS教科書体" w:eastAsia="HGS教科書体" w:cs="Cordia New" w:hint="eastAsia"/>
          <w:color w:val="000000"/>
          <w:u w:val="single"/>
        </w:rPr>
        <w:t xml:space="preserve">　</w:t>
      </w:r>
      <w:r w:rsidRPr="004146E8">
        <w:rPr>
          <w:rFonts w:ascii="HGS教科書体" w:eastAsia="HGS教科書体" w:cs="Cordia New" w:hint="eastAsia"/>
          <w:color w:val="000000"/>
        </w:rPr>
        <w:t>へんじをくれると言っていましたか。</w:t>
      </w:r>
    </w:p>
    <w:p w:rsidR="00A71076" w:rsidRPr="004146E8" w:rsidRDefault="00A71076" w:rsidP="00332DA2">
      <w:pPr>
        <w:snapToGrid w:val="0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>２）あきこ：ナッターさんが、じゅくの勉強は七時半</w:t>
      </w:r>
      <w:r w:rsidRPr="004146E8">
        <w:rPr>
          <w:rFonts w:ascii="HGS教科書体" w:eastAsia="HGS教科書体" w:cs="Cordia New" w:hint="eastAsia"/>
          <w:color w:val="000000"/>
          <w:u w:val="single"/>
        </w:rPr>
        <w:t xml:space="preserve">　　</w:t>
      </w:r>
      <w:r w:rsidR="004F21C2" w:rsidRPr="004146E8">
        <w:rPr>
          <w:rFonts w:ascii="HGS教科書体" w:eastAsia="HGS教科書体" w:cs="Cordia New" w:hint="eastAsia"/>
          <w:color w:val="000000"/>
          <w:u w:val="single"/>
        </w:rPr>
        <w:t>まで</w:t>
      </w:r>
      <w:r w:rsidRPr="004146E8">
        <w:rPr>
          <w:rFonts w:ascii="HGS教科書体" w:eastAsia="HGS教科書体" w:cs="Cordia New" w:hint="eastAsia"/>
          <w:color w:val="000000"/>
          <w:u w:val="single"/>
        </w:rPr>
        <w:t xml:space="preserve">　　</w:t>
      </w:r>
      <w:r w:rsidRPr="004146E8">
        <w:rPr>
          <w:rFonts w:ascii="HGS教科書体" w:eastAsia="HGS教科書体" w:cs="Cordia New" w:hint="eastAsia"/>
          <w:color w:val="000000"/>
        </w:rPr>
        <w:t>だと</w:t>
      </w:r>
    </w:p>
    <w:p w:rsidR="00A71076" w:rsidRPr="004146E8" w:rsidRDefault="00A71076" w:rsidP="00332DA2">
      <w:pPr>
        <w:snapToGrid w:val="0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 xml:space="preserve">　　　　　　言っていました。</w:t>
      </w:r>
    </w:p>
    <w:p w:rsidR="00A71076" w:rsidRPr="004146E8" w:rsidRDefault="00A71076" w:rsidP="00332DA2">
      <w:pPr>
        <w:snapToGrid w:val="0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 xml:space="preserve">　　りー　：じゃ、その時間</w:t>
      </w:r>
      <w:r w:rsidRPr="004146E8">
        <w:rPr>
          <w:rFonts w:ascii="HGS教科書体" w:eastAsia="HGS教科書体" w:cs="Cordia New" w:hint="eastAsia"/>
          <w:color w:val="000000"/>
          <w:u w:val="single"/>
        </w:rPr>
        <w:t xml:space="preserve">　</w:t>
      </w:r>
      <w:r w:rsidR="004F21C2" w:rsidRPr="004146E8">
        <w:rPr>
          <w:rFonts w:ascii="HGS教科書体" w:eastAsia="HGS教科書体" w:cs="Cordia New" w:hint="eastAsia"/>
          <w:color w:val="000000"/>
          <w:u w:val="single"/>
        </w:rPr>
        <w:t>まで</w:t>
      </w:r>
      <w:r w:rsidRPr="004146E8">
        <w:rPr>
          <w:rFonts w:ascii="HGS教科書体" w:eastAsia="HGS教科書体" w:cs="Cordia New" w:hint="eastAsia"/>
          <w:color w:val="000000"/>
          <w:u w:val="single"/>
        </w:rPr>
        <w:t xml:space="preserve">　</w:t>
      </w:r>
      <w:r w:rsidRPr="004146E8">
        <w:rPr>
          <w:rFonts w:ascii="HGS教科書体" w:eastAsia="HGS教科書体" w:cs="Cordia New" w:hint="eastAsia"/>
          <w:color w:val="000000"/>
        </w:rPr>
        <w:t>ここで待っていましょう。</w:t>
      </w:r>
    </w:p>
    <w:p w:rsidR="00A71076" w:rsidRPr="004146E8" w:rsidRDefault="00A71076" w:rsidP="00332DA2">
      <w:pPr>
        <w:snapToGrid w:val="0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>３）今月の十九日</w:t>
      </w:r>
      <w:r w:rsidRPr="004146E8">
        <w:rPr>
          <w:rFonts w:ascii="HGS教科書体" w:eastAsia="HGS教科書体" w:cs="Cordia New" w:hint="eastAsia"/>
          <w:color w:val="000000"/>
          <w:u w:val="single"/>
        </w:rPr>
        <w:t xml:space="preserve">　</w:t>
      </w:r>
      <w:r w:rsidR="004F21C2" w:rsidRPr="004146E8">
        <w:rPr>
          <w:rFonts w:ascii="HGS教科書体" w:eastAsia="HGS教科書体" w:cs="Cordia New" w:hint="eastAsia"/>
          <w:color w:val="000000"/>
          <w:u w:val="single"/>
        </w:rPr>
        <w:t>までに</w:t>
      </w:r>
      <w:r w:rsidRPr="004146E8">
        <w:rPr>
          <w:rFonts w:ascii="HGS教科書体" w:eastAsia="HGS教科書体" w:cs="Cordia New" w:hint="eastAsia"/>
          <w:color w:val="000000"/>
          <w:u w:val="single"/>
        </w:rPr>
        <w:t xml:space="preserve">　</w:t>
      </w:r>
      <w:r w:rsidRPr="004146E8">
        <w:rPr>
          <w:rFonts w:ascii="HGS教科書体" w:eastAsia="HGS教科書体" w:cs="Cordia New" w:hint="eastAsia"/>
          <w:color w:val="000000"/>
        </w:rPr>
        <w:t>よやくしたら、特別なプレゼントが</w:t>
      </w:r>
    </w:p>
    <w:p w:rsidR="00A71076" w:rsidRPr="004146E8" w:rsidRDefault="00A71076" w:rsidP="00332DA2">
      <w:pPr>
        <w:snapToGrid w:val="0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 xml:space="preserve">　　もらえます。　　　　　　　　　</w:t>
      </w:r>
    </w:p>
    <w:p w:rsidR="00A71076" w:rsidRPr="004146E8" w:rsidRDefault="00A71076" w:rsidP="00332DA2">
      <w:pPr>
        <w:snapToGrid w:val="0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>４）山　下：夕方六時</w:t>
      </w:r>
      <w:r w:rsidRPr="004146E8">
        <w:rPr>
          <w:rFonts w:ascii="HGS教科書体" w:eastAsia="HGS教科書体" w:cs="Cordia New" w:hint="eastAsia"/>
          <w:color w:val="000000"/>
          <w:u w:val="single"/>
        </w:rPr>
        <w:t xml:space="preserve">　</w:t>
      </w:r>
      <w:r w:rsidR="004F21C2" w:rsidRPr="004146E8">
        <w:rPr>
          <w:rFonts w:ascii="HGS教科書体" w:eastAsia="HGS教科書体" w:cs="Cordia New" w:hint="eastAsia"/>
          <w:color w:val="000000"/>
          <w:u w:val="single"/>
        </w:rPr>
        <w:t>までに</w:t>
      </w:r>
      <w:r w:rsidRPr="004146E8">
        <w:rPr>
          <w:rFonts w:ascii="HGS教科書体" w:eastAsia="HGS教科書体" w:cs="Cordia New" w:hint="eastAsia"/>
          <w:color w:val="000000"/>
          <w:u w:val="single"/>
        </w:rPr>
        <w:t xml:space="preserve">　</w:t>
      </w:r>
      <w:r w:rsidRPr="004146E8">
        <w:rPr>
          <w:rFonts w:ascii="HGS教科書体" w:eastAsia="HGS教科書体" w:cs="Cordia New" w:hint="eastAsia"/>
          <w:color w:val="000000"/>
        </w:rPr>
        <w:t>むこうに着きたいんですが‥‥。</w:t>
      </w:r>
    </w:p>
    <w:p w:rsidR="00A71076" w:rsidRPr="004146E8" w:rsidRDefault="00A71076" w:rsidP="00332DA2">
      <w:pPr>
        <w:snapToGrid w:val="0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 xml:space="preserve">　　マヌー：それなら、朝十時</w:t>
      </w:r>
      <w:r w:rsidRPr="004146E8">
        <w:rPr>
          <w:rFonts w:ascii="HGS教科書体" w:eastAsia="HGS教科書体" w:cs="Cordia New" w:hint="eastAsia"/>
          <w:color w:val="000000"/>
          <w:u w:val="single"/>
        </w:rPr>
        <w:t xml:space="preserve">　</w:t>
      </w:r>
      <w:r w:rsidR="004F21C2" w:rsidRPr="004146E8">
        <w:rPr>
          <w:rFonts w:ascii="HGS教科書体" w:eastAsia="HGS教科書体" w:cs="Cordia New" w:hint="eastAsia"/>
          <w:color w:val="000000"/>
          <w:u w:val="single"/>
        </w:rPr>
        <w:t>までに</w:t>
      </w:r>
      <w:r w:rsidRPr="004146E8">
        <w:rPr>
          <w:rFonts w:ascii="HGS教科書体" w:eastAsia="HGS教科書体" w:cs="Cordia New" w:hint="eastAsia"/>
          <w:color w:val="000000"/>
          <w:u w:val="single"/>
        </w:rPr>
        <w:t xml:space="preserve">　</w:t>
      </w:r>
      <w:r w:rsidRPr="004146E8">
        <w:rPr>
          <w:rFonts w:ascii="HGS教科書体" w:eastAsia="HGS教科書体" w:cs="Cordia New" w:hint="eastAsia"/>
          <w:color w:val="000000"/>
        </w:rPr>
        <w:t>出発したらいいですよ。</w:t>
      </w:r>
    </w:p>
    <w:p w:rsidR="00A71076" w:rsidRPr="004146E8" w:rsidRDefault="00A71076" w:rsidP="00332DA2">
      <w:pPr>
        <w:snapToGrid w:val="0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>５）レポートは来週の水曜日</w:t>
      </w:r>
      <w:r w:rsidRPr="004146E8">
        <w:rPr>
          <w:rFonts w:ascii="HGS教科書体" w:eastAsia="HGS教科書体" w:cs="Cordia New" w:hint="eastAsia"/>
          <w:color w:val="000000"/>
          <w:u w:val="single"/>
        </w:rPr>
        <w:t xml:space="preserve">　</w:t>
      </w:r>
      <w:r w:rsidR="004F21C2" w:rsidRPr="004146E8">
        <w:rPr>
          <w:rFonts w:ascii="HGS教科書体" w:eastAsia="HGS教科書体" w:cs="Cordia New" w:hint="eastAsia"/>
          <w:color w:val="000000"/>
          <w:u w:val="single"/>
        </w:rPr>
        <w:t>まで</w:t>
      </w:r>
      <w:r w:rsidRPr="004146E8">
        <w:rPr>
          <w:rFonts w:ascii="HGS教科書体" w:eastAsia="HGS教科書体" w:cs="Cordia New" w:hint="eastAsia"/>
          <w:color w:val="000000"/>
          <w:u w:val="single"/>
        </w:rPr>
        <w:t xml:space="preserve">　</w:t>
      </w:r>
      <w:r w:rsidRPr="004146E8">
        <w:rPr>
          <w:rFonts w:ascii="HGS教科書体" w:eastAsia="HGS教科書体" w:cs="Cordia New" w:hint="eastAsia"/>
          <w:color w:val="000000"/>
        </w:rPr>
        <w:t>時間がありますが、しゅくだいは</w:t>
      </w:r>
    </w:p>
    <w:p w:rsidR="00A71076" w:rsidRPr="004146E8" w:rsidRDefault="00A71076" w:rsidP="00332DA2">
      <w:pPr>
        <w:snapToGrid w:val="0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 xml:space="preserve">　　今週の金曜日</w:t>
      </w:r>
      <w:r w:rsidRPr="004146E8">
        <w:rPr>
          <w:rFonts w:ascii="HGS教科書体" w:eastAsia="HGS教科書体" w:cs="Cordia New" w:hint="eastAsia"/>
          <w:color w:val="000000"/>
          <w:u w:val="single"/>
        </w:rPr>
        <w:t xml:space="preserve">　</w:t>
      </w:r>
      <w:r w:rsidR="00845C56" w:rsidRPr="004146E8">
        <w:rPr>
          <w:rFonts w:ascii="HGS教科書体" w:eastAsia="HGS教科書体" w:cs="Cordia New" w:hint="eastAsia"/>
          <w:color w:val="000000"/>
          <w:u w:val="single"/>
        </w:rPr>
        <w:t>までに</w:t>
      </w:r>
      <w:r w:rsidRPr="004146E8">
        <w:rPr>
          <w:rFonts w:ascii="HGS教科書体" w:eastAsia="HGS教科書体" w:cs="Cordia New" w:hint="eastAsia"/>
          <w:color w:val="000000"/>
          <w:u w:val="single"/>
        </w:rPr>
        <w:t xml:space="preserve">　　</w:t>
      </w:r>
      <w:r w:rsidRPr="004146E8">
        <w:rPr>
          <w:rFonts w:ascii="HGS教科書体" w:eastAsia="HGS教科書体" w:cs="Cordia New" w:hint="eastAsia"/>
          <w:color w:val="000000"/>
        </w:rPr>
        <w:t>出してください。</w:t>
      </w:r>
    </w:p>
    <w:p w:rsidR="00A71076" w:rsidRPr="004146E8" w:rsidRDefault="00A71076" w:rsidP="00332DA2">
      <w:pPr>
        <w:snapToGrid w:val="0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>６）ゆうべ二時</w:t>
      </w:r>
      <w:r w:rsidRPr="004146E8">
        <w:rPr>
          <w:rFonts w:ascii="HGS教科書体" w:eastAsia="HGS教科書体" w:cs="Cordia New" w:hint="eastAsia"/>
          <w:color w:val="000000"/>
          <w:u w:val="single"/>
        </w:rPr>
        <w:t xml:space="preserve">　</w:t>
      </w:r>
      <w:r w:rsidR="00845C56" w:rsidRPr="004146E8">
        <w:rPr>
          <w:rFonts w:ascii="HGS教科書体" w:eastAsia="HGS教科書体" w:cs="Cordia New" w:hint="eastAsia"/>
          <w:color w:val="000000"/>
          <w:u w:val="single"/>
        </w:rPr>
        <w:t>まで</w:t>
      </w:r>
      <w:r w:rsidRPr="004146E8">
        <w:rPr>
          <w:rFonts w:ascii="HGS教科書体" w:eastAsia="HGS教科書体" w:cs="Cordia New" w:hint="eastAsia"/>
          <w:color w:val="000000"/>
          <w:u w:val="single"/>
        </w:rPr>
        <w:t xml:space="preserve">　</w:t>
      </w:r>
      <w:r w:rsidRPr="004146E8">
        <w:rPr>
          <w:rFonts w:ascii="HGS教科書体" w:eastAsia="HGS教科書体" w:cs="Cordia New" w:hint="eastAsia"/>
          <w:color w:val="000000"/>
        </w:rPr>
        <w:t>ビデオを見ていたので、とてもねむいです。</w:t>
      </w:r>
    </w:p>
    <w:p w:rsidR="00A71076" w:rsidRDefault="00A71076" w:rsidP="00332DA2">
      <w:pPr>
        <w:snapToGrid w:val="0"/>
        <w:rPr>
          <w:rFonts w:ascii="Times New Roman" w:eastAsia="FC教科書体-M" w:hAnsi="Times New Roman" w:cs="Cordia New"/>
          <w:color w:val="000000"/>
          <w:sz w:val="24"/>
          <w:szCs w:val="32"/>
        </w:rPr>
      </w:pPr>
    </w:p>
    <w:p w:rsidR="005A6932" w:rsidRDefault="005A6932" w:rsidP="00332DA2">
      <w:pPr>
        <w:snapToGrid w:val="0"/>
        <w:rPr>
          <w:rFonts w:ascii="HG教科書体" w:eastAsia="FC教科書体-M" w:cs="Cordia New"/>
          <w:color w:val="000000"/>
          <w:sz w:val="24"/>
          <w:szCs w:val="32"/>
        </w:rPr>
      </w:pPr>
    </w:p>
    <w:p w:rsidR="000A1DC6" w:rsidRDefault="000A1DC6" w:rsidP="00332DA2">
      <w:pPr>
        <w:snapToGrid w:val="0"/>
        <w:rPr>
          <w:rFonts w:ascii="HG教科書体" w:eastAsia="FC教科書体-M" w:cs="Cordia New"/>
          <w:color w:val="000000"/>
          <w:sz w:val="24"/>
          <w:szCs w:val="32"/>
        </w:rPr>
      </w:pPr>
    </w:p>
    <w:p w:rsidR="005A6932" w:rsidRPr="004146E8" w:rsidRDefault="005A6932" w:rsidP="00332DA2">
      <w:pPr>
        <w:snapToGrid w:val="0"/>
        <w:rPr>
          <w:rFonts w:ascii="HGS教科書体" w:eastAsia="HGS教科書体" w:cs="Cordia New"/>
          <w:color w:val="000000"/>
          <w:sz w:val="24"/>
          <w:szCs w:val="32"/>
        </w:rPr>
      </w:pPr>
      <w:r w:rsidRPr="004146E8">
        <w:rPr>
          <w:rFonts w:ascii="HGS教科書体" w:eastAsia="HGS教科書体" w:cs="Cordia New" w:hint="eastAsia"/>
          <w:color w:val="000000"/>
          <w:sz w:val="24"/>
          <w:szCs w:val="32"/>
        </w:rPr>
        <w:t>⑦</w:t>
      </w:r>
    </w:p>
    <w:p w:rsidR="00A71076" w:rsidRPr="004146E8" w:rsidRDefault="00A71076" w:rsidP="00332DA2">
      <w:pPr>
        <w:snapToGrid w:val="0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>１）お客さんと食事するために、へやが</w:t>
      </w:r>
      <w:r w:rsidRPr="004146E8">
        <w:rPr>
          <w:rFonts w:ascii="HGS教科書体" w:eastAsia="HGS教科書体" w:cs="Cordia New" w:hint="eastAsia"/>
          <w:color w:val="000000"/>
          <w:u w:val="single"/>
        </w:rPr>
        <w:t xml:space="preserve">　</w:t>
      </w:r>
      <w:r w:rsidR="00845C56" w:rsidRPr="004146E8">
        <w:rPr>
          <w:rFonts w:ascii="HGS教科書体" w:eastAsia="HGS教科書体" w:cs="Cordia New" w:hint="eastAsia"/>
          <w:color w:val="000000"/>
          <w:u w:val="single"/>
        </w:rPr>
        <w:t>きれいに</w:t>
      </w:r>
      <w:r w:rsidRPr="004146E8">
        <w:rPr>
          <w:rFonts w:ascii="HGS教科書体" w:eastAsia="HGS教科書体" w:cs="Cordia New" w:hint="eastAsia"/>
          <w:color w:val="000000"/>
          <w:u w:val="single"/>
        </w:rPr>
        <w:t xml:space="preserve">　</w:t>
      </w:r>
      <w:r w:rsidRPr="004146E8">
        <w:rPr>
          <w:rFonts w:ascii="HGS教科書体" w:eastAsia="HGS教科書体" w:cs="Cordia New" w:hint="eastAsia"/>
          <w:color w:val="000000"/>
        </w:rPr>
        <w:t>そうじしてあります。</w:t>
      </w:r>
    </w:p>
    <w:p w:rsidR="00A71076" w:rsidRPr="004146E8" w:rsidRDefault="00A71076" w:rsidP="00332DA2">
      <w:pPr>
        <w:snapToGrid w:val="0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 xml:space="preserve">　　テーブルも</w:t>
      </w:r>
      <w:r w:rsidRPr="004146E8">
        <w:rPr>
          <w:rFonts w:ascii="HGS教科書体" w:eastAsia="HGS教科書体" w:cs="Cordia New" w:hint="eastAsia"/>
          <w:color w:val="000000"/>
          <w:u w:val="single"/>
        </w:rPr>
        <w:t xml:space="preserve">　</w:t>
      </w:r>
      <w:r w:rsidR="00845C56" w:rsidRPr="004146E8">
        <w:rPr>
          <w:rFonts w:ascii="HGS教科書体" w:eastAsia="HGS教科書体" w:cs="Cordia New" w:hint="eastAsia"/>
          <w:color w:val="000000"/>
          <w:u w:val="single"/>
        </w:rPr>
        <w:t>きれいな</w:t>
      </w:r>
      <w:r w:rsidRPr="004146E8">
        <w:rPr>
          <w:rFonts w:ascii="HGS教科書体" w:eastAsia="HGS教科書体" w:cs="Cordia New" w:hint="eastAsia"/>
          <w:color w:val="000000"/>
          <w:u w:val="single"/>
        </w:rPr>
        <w:t xml:space="preserve">　</w:t>
      </w:r>
      <w:r w:rsidRPr="004146E8">
        <w:rPr>
          <w:rFonts w:ascii="HGS教科書体" w:eastAsia="HGS教科書体" w:cs="Cordia New" w:hint="eastAsia"/>
          <w:color w:val="000000"/>
        </w:rPr>
        <w:t>花でかざってあります。（きれい／きれい）</w:t>
      </w:r>
    </w:p>
    <w:p w:rsidR="00A71076" w:rsidRPr="004146E8" w:rsidRDefault="00A71076" w:rsidP="00332DA2">
      <w:pPr>
        <w:snapToGrid w:val="0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>２）わたしはすぐ帰って来るから、ここで</w:t>
      </w:r>
      <w:r w:rsidRPr="004146E8">
        <w:rPr>
          <w:rFonts w:ascii="HGS教科書体" w:eastAsia="HGS教科書体" w:cs="Cordia New" w:hint="eastAsia"/>
          <w:color w:val="000000"/>
          <w:u w:val="single"/>
        </w:rPr>
        <w:t xml:space="preserve">　</w:t>
      </w:r>
      <w:r w:rsidR="00845C56" w:rsidRPr="004146E8">
        <w:rPr>
          <w:rFonts w:ascii="HGS教科書体" w:eastAsia="HGS教科書体" w:cs="Cordia New" w:hint="eastAsia"/>
          <w:color w:val="000000"/>
          <w:u w:val="single"/>
        </w:rPr>
        <w:t>しずかに</w:t>
      </w:r>
      <w:r w:rsidRPr="004146E8">
        <w:rPr>
          <w:rFonts w:ascii="HGS教科書体" w:eastAsia="HGS教科書体" w:cs="Cordia New" w:hint="eastAsia"/>
          <w:color w:val="000000"/>
          <w:u w:val="single"/>
        </w:rPr>
        <w:t xml:space="preserve">　　</w:t>
      </w:r>
      <w:r w:rsidRPr="004146E8">
        <w:rPr>
          <w:rFonts w:ascii="HGS教科書体" w:eastAsia="HGS教科書体" w:cs="Cordia New" w:hint="eastAsia"/>
          <w:color w:val="000000"/>
        </w:rPr>
        <w:t>待っていて</w:t>
      </w:r>
    </w:p>
    <w:p w:rsidR="00A71076" w:rsidRPr="004146E8" w:rsidRDefault="00A71076" w:rsidP="00332DA2">
      <w:pPr>
        <w:snapToGrid w:val="0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 xml:space="preserve">　　ください。（しずか）</w:t>
      </w:r>
    </w:p>
    <w:p w:rsidR="00A71076" w:rsidRPr="004146E8" w:rsidRDefault="00A71076" w:rsidP="00332DA2">
      <w:pPr>
        <w:snapToGrid w:val="0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>３）後ろの人は聞こえないので、もっと</w:t>
      </w:r>
      <w:r w:rsidRPr="004146E8">
        <w:rPr>
          <w:rFonts w:ascii="HGS教科書体" w:eastAsia="HGS教科書体" w:cs="Cordia New" w:hint="eastAsia"/>
          <w:color w:val="000000"/>
          <w:u w:val="single"/>
        </w:rPr>
        <w:t xml:space="preserve">　</w:t>
      </w:r>
      <w:r w:rsidR="00845C56" w:rsidRPr="004146E8">
        <w:rPr>
          <w:rFonts w:ascii="HGS教科書体" w:eastAsia="HGS教科書体" w:cs="Cordia New" w:hint="eastAsia"/>
          <w:color w:val="000000"/>
          <w:u w:val="single"/>
        </w:rPr>
        <w:t>大きい</w:t>
      </w:r>
      <w:r w:rsidRPr="004146E8">
        <w:rPr>
          <w:rFonts w:ascii="HGS教科書体" w:eastAsia="HGS教科書体" w:cs="Cordia New" w:hint="eastAsia"/>
          <w:color w:val="000000"/>
          <w:u w:val="single"/>
        </w:rPr>
        <w:t xml:space="preserve">　</w:t>
      </w:r>
      <w:r w:rsidRPr="004146E8">
        <w:rPr>
          <w:rFonts w:ascii="HGS教科書体" w:eastAsia="HGS教科書体" w:cs="Cordia New" w:hint="eastAsia"/>
          <w:color w:val="000000"/>
        </w:rPr>
        <w:ruby>
          <w:rubyPr>
            <w:rubyAlign w:val="center"/>
            <w:hps w:val="12"/>
            <w:hpsRaise w:val="22"/>
            <w:hpsBaseText w:val="21"/>
            <w:lid w:val="ja-JP"/>
          </w:rubyPr>
          <w:rt>
            <w:r w:rsidR="00A71076" w:rsidRPr="004146E8">
              <w:rPr>
                <w:rFonts w:ascii="HGS教科書体" w:eastAsia="HGS教科書体" w:cs="Cordia New" w:hint="eastAsia"/>
                <w:color w:val="000000"/>
              </w:rPr>
              <w:t>こえ</w:t>
            </w:r>
          </w:rt>
          <w:rubyBase>
            <w:r w:rsidR="00A71076" w:rsidRPr="004146E8">
              <w:rPr>
                <w:rFonts w:ascii="HGS教科書体" w:eastAsia="HGS教科書体" w:cs="Cordia New" w:hint="eastAsia"/>
                <w:color w:val="000000"/>
              </w:rPr>
              <w:t>声</w:t>
            </w:r>
          </w:rubyBase>
        </w:ruby>
      </w:r>
      <w:r w:rsidRPr="004146E8">
        <w:rPr>
          <w:rFonts w:ascii="HGS教科書体" w:eastAsia="HGS教科書体" w:cs="Cordia New" w:hint="eastAsia"/>
          <w:color w:val="000000"/>
        </w:rPr>
        <w:t>で話してください。</w:t>
      </w:r>
    </w:p>
    <w:p w:rsidR="00A71076" w:rsidRPr="004146E8" w:rsidRDefault="00A71076" w:rsidP="00332DA2">
      <w:pPr>
        <w:snapToGrid w:val="0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 xml:space="preserve">　（大きい）</w:t>
      </w:r>
    </w:p>
    <w:p w:rsidR="00A71076" w:rsidRPr="004146E8" w:rsidRDefault="00A71076" w:rsidP="00332DA2">
      <w:pPr>
        <w:snapToGrid w:val="0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>４）先生に使い方を</w:t>
      </w:r>
      <w:r w:rsidRPr="004146E8">
        <w:rPr>
          <w:rFonts w:ascii="HGS教科書体" w:eastAsia="HGS教科書体" w:cs="Cordia New" w:hint="eastAsia"/>
          <w:color w:val="000000"/>
          <w:u w:val="single"/>
        </w:rPr>
        <w:t xml:space="preserve">　</w:t>
      </w:r>
      <w:r w:rsidR="00845C56" w:rsidRPr="004146E8">
        <w:rPr>
          <w:rFonts w:ascii="HGS教科書体" w:eastAsia="HGS教科書体" w:cs="Cordia New" w:hint="eastAsia"/>
          <w:color w:val="000000"/>
          <w:u w:val="single"/>
        </w:rPr>
        <w:t>くわしく</w:t>
      </w:r>
      <w:r w:rsidRPr="004146E8">
        <w:rPr>
          <w:rFonts w:ascii="HGS教科書体" w:eastAsia="HGS教科書体" w:cs="Cordia New" w:hint="eastAsia"/>
          <w:color w:val="000000"/>
          <w:u w:val="single"/>
        </w:rPr>
        <w:t xml:space="preserve">　</w:t>
      </w:r>
      <w:r w:rsidRPr="004146E8">
        <w:rPr>
          <w:rFonts w:ascii="HGS教科書体" w:eastAsia="HGS教科書体" w:cs="Cordia New" w:hint="eastAsia"/>
          <w:color w:val="000000"/>
        </w:rPr>
        <w:t>説明してもらったので、使えるように</w:t>
      </w:r>
    </w:p>
    <w:p w:rsidR="00A71076" w:rsidRPr="004146E8" w:rsidRDefault="00A71076" w:rsidP="00332DA2">
      <w:pPr>
        <w:snapToGrid w:val="0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 xml:space="preserve">　　なりました。（くわしい）</w:t>
      </w:r>
    </w:p>
    <w:p w:rsidR="00A71076" w:rsidRPr="004146E8" w:rsidRDefault="00A71076" w:rsidP="00332DA2">
      <w:pPr>
        <w:snapToGrid w:val="0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>５）早く日本語が</w:t>
      </w:r>
      <w:r w:rsidRPr="004146E8">
        <w:rPr>
          <w:rFonts w:ascii="HGS教科書体" w:eastAsia="HGS教科書体" w:cs="Cordia New" w:hint="eastAsia"/>
          <w:color w:val="000000"/>
          <w:u w:val="single"/>
        </w:rPr>
        <w:t xml:space="preserve">　</w:t>
      </w:r>
      <w:r w:rsidR="00845C56" w:rsidRPr="004146E8">
        <w:rPr>
          <w:rFonts w:ascii="HGS教科書体" w:eastAsia="HGS教科書体" w:cs="Cordia New" w:hint="eastAsia"/>
          <w:color w:val="000000"/>
          <w:u w:val="single"/>
        </w:rPr>
        <w:t>上手に</w:t>
      </w:r>
      <w:r w:rsidRPr="004146E8">
        <w:rPr>
          <w:rFonts w:ascii="HGS教科書体" w:eastAsia="HGS教科書体" w:cs="Cordia New" w:hint="eastAsia"/>
          <w:color w:val="000000"/>
          <w:u w:val="single"/>
        </w:rPr>
        <w:t xml:space="preserve">　</w:t>
      </w:r>
      <w:r w:rsidRPr="004146E8">
        <w:rPr>
          <w:rFonts w:ascii="HGS教科書体" w:eastAsia="HGS教科書体" w:cs="Cordia New" w:hint="eastAsia"/>
          <w:color w:val="000000"/>
        </w:rPr>
        <w:t>話せるようになりたいです。（上手）</w:t>
      </w:r>
    </w:p>
    <w:p w:rsidR="00A71076" w:rsidRPr="004146E8" w:rsidRDefault="00A71076" w:rsidP="00332DA2">
      <w:pPr>
        <w:snapToGrid w:val="0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>６）今晩は勉強のことをわすれて</w:t>
      </w:r>
      <w:r w:rsidRPr="004146E8">
        <w:rPr>
          <w:rFonts w:ascii="HGS教科書体" w:eastAsia="HGS教科書体" w:cs="Cordia New" w:hint="eastAsia"/>
          <w:color w:val="000000"/>
          <w:u w:val="single"/>
        </w:rPr>
        <w:t xml:space="preserve">　</w:t>
      </w:r>
      <w:r w:rsidR="00845C56" w:rsidRPr="004146E8">
        <w:rPr>
          <w:rFonts w:ascii="HGS教科書体" w:eastAsia="HGS教科書体" w:cs="Cordia New" w:hint="eastAsia"/>
          <w:color w:val="000000"/>
          <w:u w:val="single"/>
        </w:rPr>
        <w:t>楽しく</w:t>
      </w:r>
      <w:r w:rsidRPr="004146E8">
        <w:rPr>
          <w:rFonts w:ascii="HGS教科書体" w:eastAsia="HGS教科書体" w:cs="Cordia New" w:hint="eastAsia"/>
          <w:color w:val="000000"/>
          <w:u w:val="single"/>
        </w:rPr>
        <w:t xml:space="preserve">　</w:t>
      </w:r>
      <w:r w:rsidRPr="004146E8">
        <w:rPr>
          <w:rFonts w:ascii="HGS教科書体" w:eastAsia="HGS教科書体" w:cs="Cordia New" w:hint="eastAsia"/>
          <w:color w:val="000000"/>
        </w:rPr>
        <w:t>おどりましょう。（楽しい）</w:t>
      </w:r>
    </w:p>
    <w:p w:rsidR="00A71076" w:rsidRPr="004146E8" w:rsidRDefault="00A71076" w:rsidP="00332DA2">
      <w:pPr>
        <w:numPr>
          <w:ilvl w:val="0"/>
          <w:numId w:val="4"/>
        </w:numPr>
        <w:snapToGrid w:val="0"/>
        <w:ind w:left="482" w:hanging="482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  <w:u w:val="single"/>
        </w:rPr>
        <w:t xml:space="preserve">　</w:t>
      </w:r>
      <w:r w:rsidR="00845C56" w:rsidRPr="004146E8">
        <w:rPr>
          <w:rFonts w:ascii="HGS教科書体" w:eastAsia="HGS教科書体" w:cs="Cordia New" w:hint="eastAsia"/>
          <w:color w:val="000000"/>
          <w:u w:val="single"/>
        </w:rPr>
        <w:t>ていねいに</w:t>
      </w:r>
      <w:r w:rsidRPr="004146E8">
        <w:rPr>
          <w:rFonts w:ascii="HGS教科書体" w:eastAsia="HGS教科書体" w:cs="Cordia New" w:hint="eastAsia"/>
          <w:color w:val="000000"/>
          <w:u w:val="single"/>
        </w:rPr>
        <w:t xml:space="preserve">　</w:t>
      </w:r>
      <w:r w:rsidRPr="004146E8">
        <w:rPr>
          <w:rFonts w:ascii="HGS教科書体" w:eastAsia="HGS教科書体" w:cs="Cordia New" w:hint="eastAsia"/>
          <w:color w:val="000000"/>
        </w:rPr>
        <w:t>たのんだら、アンさんがてつだってくれるかもしれ</w:t>
      </w:r>
    </w:p>
    <w:p w:rsidR="00A71076" w:rsidRPr="004146E8" w:rsidRDefault="00A71076" w:rsidP="00332DA2">
      <w:pPr>
        <w:snapToGrid w:val="0"/>
        <w:jc w:val="left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 xml:space="preserve">　　ません。　（ていねい）</w:t>
      </w:r>
    </w:p>
    <w:p w:rsidR="00A71076" w:rsidRPr="004146E8" w:rsidRDefault="00A71076" w:rsidP="00332DA2">
      <w:pPr>
        <w:snapToGrid w:val="0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>８）Ａ：こうじょうをあんないする前に、このこうじょうの仕事を</w:t>
      </w:r>
    </w:p>
    <w:p w:rsidR="00A71076" w:rsidRPr="004146E8" w:rsidRDefault="00A71076" w:rsidP="00332DA2">
      <w:pPr>
        <w:snapToGrid w:val="0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 xml:space="preserve">　　　　</w:t>
      </w:r>
      <w:r w:rsidRPr="004146E8">
        <w:rPr>
          <w:rFonts w:ascii="HGS教科書体" w:eastAsia="HGS教科書体" w:cs="Cordia New" w:hint="eastAsia"/>
          <w:color w:val="000000"/>
          <w:u w:val="single"/>
        </w:rPr>
        <w:t xml:space="preserve">　　</w:t>
      </w:r>
      <w:r w:rsidR="00845C56" w:rsidRPr="004146E8">
        <w:rPr>
          <w:rFonts w:ascii="HGS教科書体" w:eastAsia="HGS教科書体" w:cs="Cordia New" w:hint="eastAsia"/>
          <w:color w:val="000000"/>
          <w:u w:val="single"/>
        </w:rPr>
        <w:t>かんたんに</w:t>
      </w:r>
      <w:r w:rsidRPr="004146E8">
        <w:rPr>
          <w:rFonts w:ascii="HGS教科書体" w:eastAsia="HGS教科書体" w:cs="Cordia New" w:hint="eastAsia"/>
          <w:color w:val="000000"/>
          <w:u w:val="single"/>
        </w:rPr>
        <w:t xml:space="preserve">　</w:t>
      </w:r>
      <w:r w:rsidRPr="004146E8">
        <w:rPr>
          <w:rFonts w:ascii="HGS教科書体" w:eastAsia="HGS教科書体" w:cs="Cordia New" w:hint="eastAsia"/>
          <w:color w:val="000000"/>
        </w:rPr>
        <w:t>説明しておきます。（かんたん）</w:t>
      </w:r>
    </w:p>
    <w:p w:rsidR="00A71076" w:rsidRPr="004146E8" w:rsidRDefault="00A71076" w:rsidP="00332DA2">
      <w:pPr>
        <w:snapToGrid w:val="0"/>
        <w:jc w:val="left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 xml:space="preserve">　　Ｂ：すみません。わたしは日本語がまだ下手なので、</w:t>
      </w:r>
      <w:r w:rsidRPr="004146E8">
        <w:rPr>
          <w:rFonts w:ascii="HGS教科書体" w:eastAsia="HGS教科書体" w:cs="Cordia New" w:hint="eastAsia"/>
          <w:color w:val="000000"/>
          <w:u w:val="single"/>
        </w:rPr>
        <w:t xml:space="preserve">　</w:t>
      </w:r>
      <w:r w:rsidR="00845C56" w:rsidRPr="004146E8">
        <w:rPr>
          <w:rFonts w:ascii="HGS教科書体" w:eastAsia="HGS教科書体" w:cs="Cordia New" w:hint="eastAsia"/>
          <w:color w:val="000000"/>
          <w:u w:val="single"/>
        </w:rPr>
        <w:t>かんたんな</w:t>
      </w:r>
      <w:r w:rsidRPr="004146E8">
        <w:rPr>
          <w:rFonts w:ascii="HGS教科書体" w:eastAsia="HGS教科書体" w:cs="Cordia New" w:hint="eastAsia"/>
          <w:color w:val="000000"/>
          <w:u w:val="single"/>
        </w:rPr>
        <w:t xml:space="preserve">　</w:t>
      </w:r>
    </w:p>
    <w:p w:rsidR="00A71076" w:rsidRPr="004146E8" w:rsidRDefault="00A71076" w:rsidP="00332DA2">
      <w:pPr>
        <w:snapToGrid w:val="0"/>
        <w:rPr>
          <w:rFonts w:ascii="HGS教科書体" w:eastAsia="HGS教科書体" w:cs="Cordia New"/>
          <w:color w:val="000000"/>
          <w:u w:val="single"/>
        </w:rPr>
      </w:pPr>
      <w:r w:rsidRPr="004146E8">
        <w:rPr>
          <w:rFonts w:ascii="HGS教科書体" w:eastAsia="HGS教科書体" w:cs="Cordia New" w:hint="eastAsia"/>
          <w:color w:val="000000"/>
        </w:rPr>
        <w:t xml:space="preserve">　　　　日本語で説明してください。（かんたん）</w:t>
      </w:r>
    </w:p>
    <w:p w:rsidR="00A71076" w:rsidRPr="004146E8" w:rsidRDefault="00A71076" w:rsidP="00332DA2">
      <w:pPr>
        <w:snapToGrid w:val="0"/>
        <w:rPr>
          <w:rFonts w:ascii="HGS教科書体" w:eastAsia="HGS教科書体" w:cs="Cordia New"/>
          <w:color w:val="000000"/>
          <w:sz w:val="24"/>
          <w:szCs w:val="32"/>
        </w:rPr>
      </w:pPr>
    </w:p>
    <w:p w:rsidR="009D55ED" w:rsidRPr="004146E8" w:rsidRDefault="00B92137" w:rsidP="00332DA2">
      <w:pPr>
        <w:snapToGrid w:val="0"/>
        <w:rPr>
          <w:rFonts w:ascii="HGS教科書体" w:eastAsia="HGS教科書体" w:cs="Cordia New"/>
          <w:color w:val="000000"/>
          <w:sz w:val="24"/>
          <w:szCs w:val="32"/>
        </w:rPr>
      </w:pPr>
      <w:r w:rsidRPr="004146E8">
        <w:rPr>
          <w:rFonts w:ascii="HGS教科書体" w:eastAsia="HGS教科書体" w:cs="Cordia New" w:hint="eastAsia"/>
          <w:color w:val="000000"/>
          <w:sz w:val="24"/>
          <w:szCs w:val="32"/>
        </w:rPr>
        <w:t>⑧</w:t>
      </w:r>
      <w:r w:rsidR="009D55ED" w:rsidRPr="004146E8">
        <w:rPr>
          <w:rFonts w:ascii="HGS教科書体" w:eastAsia="HGS教科書体" w:cs="Cordia New" w:hint="eastAsia"/>
          <w:color w:val="000000"/>
          <w:sz w:val="24"/>
          <w:szCs w:val="32"/>
        </w:rPr>
        <w:t xml:space="preserve">　</w:t>
      </w:r>
    </w:p>
    <w:p w:rsidR="009D55ED" w:rsidRPr="004146E8" w:rsidRDefault="009D55ED" w:rsidP="00B92137">
      <w:pPr>
        <w:snapToGrid w:val="0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>１）ろうか（</w:t>
      </w:r>
      <w:r w:rsidR="00AF73EF" w:rsidRPr="004146E8">
        <w:rPr>
          <w:rFonts w:ascii="HGS教科書体" w:eastAsia="HGS教科書体" w:cs="Cordia New" w:hint="eastAsia"/>
          <w:color w:val="000000"/>
        </w:rPr>
        <w:t>を</w:t>
      </w:r>
      <w:r w:rsidRPr="004146E8">
        <w:rPr>
          <w:rFonts w:ascii="HGS教科書体" w:eastAsia="HGS教科書体" w:cs="Cordia New" w:hint="eastAsia"/>
          <w:color w:val="000000"/>
        </w:rPr>
        <w:t>）</w:t>
      </w:r>
      <w:r w:rsidR="0032601D" w:rsidRPr="004146E8">
        <w:rPr>
          <w:rFonts w:ascii="HGS教科書体" w:eastAsia="HGS教科書体" w:cs="Cordia New" w:hint="eastAsia"/>
          <w:color w:val="000000"/>
        </w:rPr>
        <w:ruby>
          <w:rubyPr>
            <w:rubyAlign w:val="center"/>
            <w:hps w:val="12"/>
            <w:hpsRaise w:val="22"/>
            <w:hpsBaseText w:val="21"/>
            <w:lid w:val="ja-JP"/>
          </w:rubyPr>
          <w:rt>
            <w:r w:rsidR="0032601D" w:rsidRPr="004146E8">
              <w:rPr>
                <w:rFonts w:ascii="HGS教科書体" w:eastAsia="HGS教科書体" w:cs="Cordia New" w:hint="eastAsia"/>
                <w:color w:val="000000"/>
              </w:rPr>
              <w:t>はし</w:t>
            </w:r>
          </w:rt>
          <w:rubyBase>
            <w:r w:rsidR="0032601D" w:rsidRPr="004146E8">
              <w:rPr>
                <w:rFonts w:ascii="HGS教科書体" w:eastAsia="HGS教科書体" w:cs="Cordia New" w:hint="eastAsia"/>
                <w:color w:val="000000"/>
              </w:rPr>
              <w:t>走</w:t>
            </w:r>
          </w:rubyBase>
        </w:ruby>
      </w:r>
      <w:r w:rsidRPr="004146E8">
        <w:rPr>
          <w:rFonts w:ascii="HGS教科書体" w:eastAsia="HGS教科書体" w:cs="Cordia New" w:hint="eastAsia"/>
          <w:color w:val="000000"/>
        </w:rPr>
        <w:t>ったり、ろうか（</w:t>
      </w:r>
      <w:r w:rsidR="00AF73EF" w:rsidRPr="004146E8">
        <w:rPr>
          <w:rFonts w:ascii="HGS教科書体" w:eastAsia="HGS教科書体" w:cs="Cordia New" w:hint="eastAsia"/>
          <w:color w:val="000000"/>
        </w:rPr>
        <w:t>で</w:t>
      </w:r>
      <w:r w:rsidRPr="004146E8">
        <w:rPr>
          <w:rFonts w:ascii="HGS教科書体" w:eastAsia="HGS教科書体" w:cs="Cordia New" w:hint="eastAsia"/>
          <w:color w:val="000000"/>
        </w:rPr>
        <w:t>）あそんだりしてはいけま</w:t>
      </w:r>
      <w:r w:rsidRPr="004146E8">
        <w:rPr>
          <w:rFonts w:ascii="HGS教科書体" w:eastAsia="HGS教科書体" w:cs="Cordia New" w:hint="eastAsia"/>
        </w:rPr>
        <w:t>せん。</w:t>
      </w:r>
    </w:p>
    <w:p w:rsidR="00B92137" w:rsidRPr="004146E8" w:rsidRDefault="009D55ED" w:rsidP="00332DA2">
      <w:pPr>
        <w:snapToGrid w:val="0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>２）これは中国（</w:t>
      </w:r>
      <w:r w:rsidR="00AF73EF" w:rsidRPr="004146E8">
        <w:rPr>
          <w:rFonts w:ascii="HGS教科書体" w:eastAsia="HGS教科書体" w:cs="Cordia New" w:hint="eastAsia"/>
          <w:color w:val="000000"/>
        </w:rPr>
        <w:t>か</w:t>
      </w:r>
      <w:r w:rsidRPr="004146E8">
        <w:rPr>
          <w:rFonts w:ascii="HGS教科書体" w:eastAsia="HGS教科書体" w:cs="Cordia New" w:hint="eastAsia"/>
          <w:color w:val="000000"/>
        </w:rPr>
        <w:t>）（</w:t>
      </w:r>
      <w:r w:rsidR="00AF73EF" w:rsidRPr="004146E8">
        <w:rPr>
          <w:rFonts w:ascii="HGS教科書体" w:eastAsia="HGS教科書体" w:cs="Cordia New" w:hint="eastAsia"/>
          <w:color w:val="000000"/>
        </w:rPr>
        <w:t>ら</w:t>
      </w:r>
      <w:r w:rsidRPr="004146E8">
        <w:rPr>
          <w:rFonts w:ascii="HGS教科書体" w:eastAsia="HGS教科書体" w:cs="Cordia New" w:hint="eastAsia"/>
          <w:color w:val="000000"/>
        </w:rPr>
        <w:t>）来たにわとりです。ねだんは色（</w:t>
      </w:r>
      <w:r w:rsidR="00AF73EF" w:rsidRPr="004146E8">
        <w:rPr>
          <w:rFonts w:ascii="HGS教科書体" w:eastAsia="HGS教科書体" w:cs="Cordia New" w:hint="eastAsia"/>
          <w:color w:val="000000"/>
        </w:rPr>
        <w:t>に</w:t>
      </w:r>
      <w:r w:rsidRPr="004146E8">
        <w:rPr>
          <w:rFonts w:ascii="HGS教科書体" w:eastAsia="HGS教科書体" w:cs="Cordia New" w:hint="eastAsia"/>
          <w:color w:val="000000"/>
        </w:rPr>
        <w:t>）よってちがいます。</w:t>
      </w:r>
    </w:p>
    <w:p w:rsidR="009D55ED" w:rsidRPr="004146E8" w:rsidRDefault="009D55ED" w:rsidP="00B92137">
      <w:pPr>
        <w:snapToGrid w:val="0"/>
        <w:ind w:firstLineChars="200" w:firstLine="420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>黒いの（</w:t>
      </w:r>
      <w:r w:rsidR="00AF73EF" w:rsidRPr="004146E8">
        <w:rPr>
          <w:rFonts w:ascii="HGS教科書体" w:eastAsia="HGS教科書体" w:cs="Cordia New" w:hint="eastAsia"/>
          <w:color w:val="000000"/>
        </w:rPr>
        <w:t>が</w:t>
      </w:r>
      <w:r w:rsidRPr="004146E8">
        <w:rPr>
          <w:rFonts w:ascii="HGS教科書体" w:eastAsia="HGS教科書体" w:cs="Cordia New" w:hint="eastAsia"/>
          <w:color w:val="000000"/>
        </w:rPr>
        <w:t>）いちばん高いです。</w:t>
      </w:r>
    </w:p>
    <w:p w:rsidR="00B92137" w:rsidRPr="004146E8" w:rsidRDefault="00B92137" w:rsidP="00B92137">
      <w:pPr>
        <w:snapToGrid w:val="0"/>
        <w:rPr>
          <w:rFonts w:ascii="HGS教科書体" w:eastAsia="HGS教科書体" w:cs="Cordia New"/>
        </w:rPr>
      </w:pPr>
      <w:r w:rsidRPr="004146E8">
        <w:rPr>
          <w:rFonts w:ascii="HGS教科書体" w:eastAsia="HGS教科書体" w:cs="Cordia New" w:hint="eastAsia"/>
          <w:color w:val="000000"/>
        </w:rPr>
        <w:t>３）</w:t>
      </w:r>
      <w:r w:rsidR="009D55ED" w:rsidRPr="004146E8">
        <w:rPr>
          <w:rFonts w:ascii="HGS教科書体" w:eastAsia="HGS教科書体" w:cs="Cordia New" w:hint="eastAsia"/>
          <w:color w:val="000000"/>
        </w:rPr>
        <w:t>イギリス人のりゅうがくせいはえいご（</w:t>
      </w:r>
      <w:r w:rsidR="00AF73EF" w:rsidRPr="004146E8">
        <w:rPr>
          <w:rFonts w:ascii="HGS教科書体" w:eastAsia="HGS教科書体" w:cs="Cordia New" w:hint="eastAsia"/>
          <w:color w:val="000000"/>
        </w:rPr>
        <w:t>の</w:t>
      </w:r>
      <w:r w:rsidR="009D55ED" w:rsidRPr="004146E8">
        <w:rPr>
          <w:rFonts w:ascii="HGS教科書体" w:eastAsia="HGS教科書体" w:cs="Cordia New" w:hint="eastAsia"/>
          <w:color w:val="000000"/>
        </w:rPr>
        <w:t>）じゅぎょう（</w:t>
      </w:r>
      <w:r w:rsidR="00AF73EF" w:rsidRPr="004146E8">
        <w:rPr>
          <w:rFonts w:ascii="HGS教科書体" w:eastAsia="HGS教科書体" w:cs="Cordia New" w:hint="eastAsia"/>
          <w:color w:val="000000"/>
        </w:rPr>
        <w:t>に</w:t>
      </w:r>
      <w:r w:rsidR="009D55ED" w:rsidRPr="004146E8">
        <w:rPr>
          <w:rFonts w:ascii="HGS教科書体" w:eastAsia="HGS教科書体" w:cs="Cordia New" w:hint="eastAsia"/>
          <w:color w:val="000000"/>
        </w:rPr>
        <w:t>）</w:t>
      </w:r>
      <w:r w:rsidR="009D55ED" w:rsidRPr="004146E8">
        <w:rPr>
          <w:rFonts w:ascii="HGS教科書体" w:eastAsia="HGS教科書体" w:cs="Cordia New" w:hint="eastAsia"/>
        </w:rPr>
        <w:t>出なくても</w:t>
      </w:r>
      <w:r w:rsidRPr="004146E8">
        <w:rPr>
          <w:rFonts w:ascii="HGS教科書体" w:eastAsia="HGS教科書体" w:cs="Cordia New" w:hint="eastAsia"/>
        </w:rPr>
        <w:t>いい</w:t>
      </w:r>
    </w:p>
    <w:p w:rsidR="009D55ED" w:rsidRPr="004146E8" w:rsidRDefault="009D55ED" w:rsidP="00B92137">
      <w:pPr>
        <w:snapToGrid w:val="0"/>
        <w:ind w:firstLineChars="200" w:firstLine="420"/>
        <w:rPr>
          <w:rFonts w:ascii="HGS教科書体" w:eastAsia="HGS教科書体" w:cs="Cordia New"/>
          <w:szCs w:val="26"/>
        </w:rPr>
      </w:pPr>
      <w:r w:rsidRPr="004146E8">
        <w:rPr>
          <w:rFonts w:ascii="HGS教科書体" w:eastAsia="HGS教科書体" w:cs="Cordia New" w:hint="eastAsia"/>
        </w:rPr>
        <w:t>です。</w:t>
      </w:r>
    </w:p>
    <w:p w:rsidR="009D55ED" w:rsidRPr="004146E8" w:rsidRDefault="009D55ED" w:rsidP="00332DA2">
      <w:pPr>
        <w:snapToGrid w:val="0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>４）デビッド：車はどこ（</w:t>
      </w:r>
      <w:r w:rsidR="00AF73EF" w:rsidRPr="004146E8">
        <w:rPr>
          <w:rFonts w:ascii="HGS教科書体" w:eastAsia="HGS教科書体" w:cs="Cordia New" w:hint="eastAsia"/>
          <w:color w:val="000000"/>
        </w:rPr>
        <w:t>に</w:t>
      </w:r>
      <w:r w:rsidRPr="004146E8">
        <w:rPr>
          <w:rFonts w:ascii="HGS教科書体" w:eastAsia="HGS教科書体" w:cs="Cordia New" w:hint="eastAsia"/>
          <w:color w:val="000000"/>
        </w:rPr>
        <w:t>）</w:t>
      </w:r>
      <w:r w:rsidR="0006203B" w:rsidRPr="004146E8">
        <w:rPr>
          <w:rFonts w:ascii="HGS教科書体" w:eastAsia="HGS教科書体" w:cs="Cordia New" w:hint="eastAsia"/>
          <w:color w:val="000000"/>
        </w:rPr>
        <w:ruby>
          <w:rubyPr>
            <w:rubyAlign w:val="center"/>
            <w:hps w:val="12"/>
            <w:hpsRaise w:val="22"/>
            <w:hpsBaseText w:val="21"/>
            <w:lid w:val="ja-JP"/>
          </w:rubyPr>
          <w:rt>
            <w:r w:rsidR="0006203B" w:rsidRPr="004146E8">
              <w:rPr>
                <w:rFonts w:ascii="HGS教科書体" w:eastAsia="HGS教科書体" w:cs="Cordia New" w:hint="eastAsia"/>
                <w:color w:val="000000"/>
              </w:rPr>
              <w:t>と</w:t>
            </w:r>
          </w:rt>
          <w:rubyBase>
            <w:r w:rsidR="0006203B" w:rsidRPr="004146E8">
              <w:rPr>
                <w:rFonts w:ascii="HGS教科書体" w:eastAsia="HGS教科書体" w:cs="Cordia New" w:hint="eastAsia"/>
                <w:color w:val="000000"/>
              </w:rPr>
              <w:t>止</w:t>
            </w:r>
          </w:rubyBase>
        </w:ruby>
      </w:r>
      <w:r w:rsidRPr="004146E8">
        <w:rPr>
          <w:rFonts w:ascii="HGS教科書体" w:eastAsia="HGS教科書体" w:cs="Cordia New" w:hint="eastAsia"/>
          <w:color w:val="000000"/>
        </w:rPr>
        <w:t>めたらいいですか。</w:t>
      </w:r>
    </w:p>
    <w:p w:rsidR="009D55ED" w:rsidRPr="004146E8" w:rsidRDefault="009D55ED" w:rsidP="00332DA2">
      <w:pPr>
        <w:snapToGrid w:val="0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 xml:space="preserve">　　タネート：ここ（</w:t>
      </w:r>
      <w:r w:rsidR="004332A6" w:rsidRPr="004146E8">
        <w:rPr>
          <w:rFonts w:ascii="HGS教科書体" w:eastAsia="HGS教科書体" w:cs="Cordia New" w:hint="eastAsia"/>
          <w:color w:val="000000"/>
        </w:rPr>
        <w:t>で</w:t>
      </w:r>
      <w:r w:rsidRPr="004146E8">
        <w:rPr>
          <w:rFonts w:ascii="HGS教科書体" w:eastAsia="HGS教科書体" w:cs="Cordia New" w:hint="eastAsia"/>
          <w:color w:val="000000"/>
        </w:rPr>
        <w:t>）（</w:t>
      </w:r>
      <w:r w:rsidR="00AF73EF" w:rsidRPr="004146E8">
        <w:rPr>
          <w:rFonts w:ascii="HGS教科書体" w:eastAsia="HGS教科書体" w:cs="Cordia New" w:hint="eastAsia"/>
          <w:color w:val="000000"/>
        </w:rPr>
        <w:t>も</w:t>
      </w:r>
      <w:r w:rsidRPr="004146E8">
        <w:rPr>
          <w:rFonts w:ascii="HGS教科書体" w:eastAsia="HGS教科書体" w:cs="Cordia New" w:hint="eastAsia"/>
          <w:color w:val="000000"/>
        </w:rPr>
        <w:t>）あそこ（</w:t>
      </w:r>
      <w:r w:rsidR="004332A6" w:rsidRPr="004146E8">
        <w:rPr>
          <w:rFonts w:ascii="HGS教科書体" w:eastAsia="HGS教科書体" w:cs="Cordia New" w:hint="eastAsia"/>
          <w:color w:val="000000"/>
        </w:rPr>
        <w:t>で</w:t>
      </w:r>
      <w:r w:rsidRPr="004146E8">
        <w:rPr>
          <w:rFonts w:ascii="HGS教科書体" w:eastAsia="HGS教科書体" w:cs="Cordia New" w:hint="eastAsia"/>
          <w:color w:val="000000"/>
        </w:rPr>
        <w:t>）（</w:t>
      </w:r>
      <w:r w:rsidR="00AF73EF" w:rsidRPr="004146E8">
        <w:rPr>
          <w:rFonts w:ascii="HGS教科書体" w:eastAsia="HGS教科書体" w:cs="Cordia New" w:hint="eastAsia"/>
          <w:color w:val="000000"/>
        </w:rPr>
        <w:t>も</w:t>
      </w:r>
      <w:r w:rsidRPr="004146E8">
        <w:rPr>
          <w:rFonts w:ascii="HGS教科書体" w:eastAsia="HGS教科書体" w:cs="Cordia New" w:hint="eastAsia"/>
          <w:color w:val="000000"/>
        </w:rPr>
        <w:t>）いいです。</w:t>
      </w:r>
    </w:p>
    <w:p w:rsidR="009D55ED" w:rsidRPr="004146E8" w:rsidRDefault="009D55ED" w:rsidP="00332DA2">
      <w:pPr>
        <w:pStyle w:val="a7"/>
        <w:snapToGrid w:val="0"/>
        <w:rPr>
          <w:rFonts w:ascii="HGS教科書体" w:eastAsia="HGS教科書体" w:hAnsi="Century" w:cs="Cordia New"/>
          <w:sz w:val="21"/>
          <w:szCs w:val="21"/>
        </w:rPr>
      </w:pPr>
      <w:r w:rsidRPr="004146E8">
        <w:rPr>
          <w:rFonts w:ascii="HGS教科書体" w:eastAsia="HGS教科書体" w:hAnsi="Century" w:cs="Cordia New" w:hint="eastAsia"/>
          <w:sz w:val="21"/>
          <w:szCs w:val="21"/>
        </w:rPr>
        <w:t>５）いつ（</w:t>
      </w:r>
      <w:r w:rsidR="00AF73EF" w:rsidRPr="004146E8">
        <w:rPr>
          <w:rFonts w:ascii="HGS教科書体" w:eastAsia="HGS教科書体" w:hAnsi="Century" w:cs="Cordia New" w:hint="eastAsia"/>
          <w:sz w:val="21"/>
          <w:szCs w:val="21"/>
        </w:rPr>
        <w:t>に</w:t>
      </w:r>
      <w:r w:rsidRPr="004146E8">
        <w:rPr>
          <w:rFonts w:ascii="HGS教科書体" w:eastAsia="HGS教科書体" w:hAnsi="Century" w:cs="Cordia New" w:hint="eastAsia"/>
          <w:sz w:val="21"/>
          <w:szCs w:val="21"/>
        </w:rPr>
        <w:t>）する（</w:t>
      </w:r>
      <w:r w:rsidR="00AF73EF" w:rsidRPr="004146E8">
        <w:rPr>
          <w:rFonts w:ascii="HGS教科書体" w:eastAsia="HGS教科書体" w:hAnsi="Century" w:cs="Cordia New" w:hint="eastAsia"/>
          <w:sz w:val="21"/>
          <w:szCs w:val="21"/>
        </w:rPr>
        <w:t>か</w:t>
      </w:r>
      <w:r w:rsidRPr="004146E8">
        <w:rPr>
          <w:rFonts w:ascii="HGS教科書体" w:eastAsia="HGS教科書体" w:hAnsi="Century" w:cs="Cordia New" w:hint="eastAsia"/>
          <w:sz w:val="21"/>
          <w:szCs w:val="21"/>
        </w:rPr>
        <w:t>）、どうぞじゆう（</w:t>
      </w:r>
      <w:r w:rsidR="00AF73EF" w:rsidRPr="004146E8">
        <w:rPr>
          <w:rFonts w:ascii="HGS教科書体" w:eastAsia="HGS教科書体" w:hAnsi="Century" w:cs="Cordia New" w:hint="eastAsia"/>
          <w:sz w:val="21"/>
          <w:szCs w:val="21"/>
        </w:rPr>
        <w:t>に</w:t>
      </w:r>
      <w:r w:rsidRPr="004146E8">
        <w:rPr>
          <w:rFonts w:ascii="HGS教科書体" w:eastAsia="HGS教科書体" w:hAnsi="Century" w:cs="Cordia New" w:hint="eastAsia"/>
          <w:sz w:val="21"/>
          <w:szCs w:val="21"/>
        </w:rPr>
        <w:t>）きめてください。</w:t>
      </w:r>
    </w:p>
    <w:p w:rsidR="009D55ED" w:rsidRPr="004146E8" w:rsidRDefault="009D55ED" w:rsidP="00332DA2">
      <w:pPr>
        <w:pStyle w:val="a7"/>
        <w:snapToGrid w:val="0"/>
        <w:rPr>
          <w:rFonts w:ascii="HGS教科書体" w:eastAsia="HGS教科書体" w:hAnsi="Century" w:cs="Cordia New"/>
          <w:sz w:val="21"/>
          <w:szCs w:val="21"/>
        </w:rPr>
      </w:pPr>
      <w:r w:rsidRPr="004146E8">
        <w:rPr>
          <w:rFonts w:ascii="HGS教科書体" w:eastAsia="HGS教科書体" w:hAnsi="Century" w:cs="Cordia New" w:hint="eastAsia"/>
          <w:sz w:val="21"/>
          <w:szCs w:val="21"/>
        </w:rPr>
        <w:t xml:space="preserve">　　わたしはいつ（</w:t>
      </w:r>
      <w:r w:rsidR="00AF73EF" w:rsidRPr="004146E8">
        <w:rPr>
          <w:rFonts w:ascii="HGS教科書体" w:eastAsia="HGS教科書体" w:hAnsi="Century" w:cs="Cordia New" w:hint="eastAsia"/>
          <w:sz w:val="21"/>
          <w:szCs w:val="21"/>
        </w:rPr>
        <w:t>で</w:t>
      </w:r>
      <w:r w:rsidRPr="004146E8">
        <w:rPr>
          <w:rFonts w:ascii="HGS教科書体" w:eastAsia="HGS教科書体" w:hAnsi="Century" w:cs="Cordia New" w:hint="eastAsia"/>
          <w:sz w:val="21"/>
          <w:szCs w:val="21"/>
        </w:rPr>
        <w:t>）（</w:t>
      </w:r>
      <w:r w:rsidR="00AF73EF" w:rsidRPr="004146E8">
        <w:rPr>
          <w:rFonts w:ascii="HGS教科書体" w:eastAsia="HGS教科書体" w:hAnsi="Century" w:cs="Cordia New" w:hint="eastAsia"/>
          <w:sz w:val="21"/>
          <w:szCs w:val="21"/>
        </w:rPr>
        <w:t>も</w:t>
      </w:r>
      <w:r w:rsidRPr="004146E8">
        <w:rPr>
          <w:rFonts w:ascii="HGS教科書体" w:eastAsia="HGS教科書体" w:hAnsi="Century" w:cs="Cordia New" w:hint="eastAsia"/>
          <w:sz w:val="21"/>
          <w:szCs w:val="21"/>
        </w:rPr>
        <w:t>）いいです。</w:t>
      </w:r>
    </w:p>
    <w:p w:rsidR="009D55ED" w:rsidRPr="004146E8" w:rsidRDefault="009D55ED" w:rsidP="00332DA2">
      <w:pPr>
        <w:snapToGrid w:val="0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>６）Ａ：大きい</w:t>
      </w:r>
      <w:r w:rsidR="0032601D" w:rsidRPr="004146E8">
        <w:rPr>
          <w:rFonts w:ascii="HGS教科書体" w:eastAsia="HGS教科書体" w:cs="Cordia New" w:hint="eastAsia"/>
          <w:color w:val="000000"/>
        </w:rPr>
        <w:ruby>
          <w:rubyPr>
            <w:rubyAlign w:val="center"/>
            <w:hps w:val="12"/>
            <w:hpsRaise w:val="22"/>
            <w:hpsBaseText w:val="21"/>
            <w:lid w:val="ja-JP"/>
          </w:rubyPr>
          <w:rt>
            <w:r w:rsidR="0032601D" w:rsidRPr="004146E8">
              <w:rPr>
                <w:rFonts w:ascii="HGS教科書体" w:eastAsia="HGS教科書体" w:cs="Cordia New" w:hint="eastAsia"/>
                <w:color w:val="000000"/>
              </w:rPr>
              <w:t>こえ</w:t>
            </w:r>
          </w:rt>
          <w:rubyBase>
            <w:r w:rsidR="0032601D" w:rsidRPr="004146E8">
              <w:rPr>
                <w:rFonts w:ascii="HGS教科書体" w:eastAsia="HGS教科書体" w:cs="Cordia New" w:hint="eastAsia"/>
                <w:color w:val="000000"/>
              </w:rPr>
              <w:t>声</w:t>
            </w:r>
          </w:rubyBase>
        </w:ruby>
      </w:r>
      <w:r w:rsidRPr="004146E8">
        <w:rPr>
          <w:rFonts w:ascii="HGS教科書体" w:eastAsia="HGS教科書体" w:cs="Cordia New" w:hint="eastAsia"/>
          <w:color w:val="000000"/>
        </w:rPr>
        <w:t>（</w:t>
      </w:r>
      <w:r w:rsidR="00AF73EF" w:rsidRPr="004146E8">
        <w:rPr>
          <w:rFonts w:ascii="HGS教科書体" w:eastAsia="HGS教科書体" w:cs="Cordia New" w:hint="eastAsia"/>
          <w:color w:val="000000"/>
        </w:rPr>
        <w:t>で</w:t>
      </w:r>
      <w:r w:rsidRPr="004146E8">
        <w:rPr>
          <w:rFonts w:ascii="HGS教科書体" w:eastAsia="HGS教科書体" w:cs="Cordia New" w:hint="eastAsia"/>
          <w:color w:val="000000"/>
        </w:rPr>
        <w:t>）話してはいけない所は、たとえばどこですか。</w:t>
      </w:r>
    </w:p>
    <w:p w:rsidR="002B4D47" w:rsidRPr="004146E8" w:rsidRDefault="009D55ED" w:rsidP="00332DA2">
      <w:pPr>
        <w:pStyle w:val="a7"/>
        <w:snapToGrid w:val="0"/>
        <w:rPr>
          <w:rFonts w:ascii="HGS教科書体" w:eastAsia="HGS教科書体"/>
          <w:sz w:val="21"/>
          <w:szCs w:val="21"/>
        </w:rPr>
      </w:pPr>
      <w:r w:rsidRPr="004146E8">
        <w:rPr>
          <w:rFonts w:ascii="HGS教科書体" w:eastAsia="HGS教科書体" w:hint="eastAsia"/>
          <w:sz w:val="21"/>
          <w:szCs w:val="21"/>
        </w:rPr>
        <w:t xml:space="preserve">　　Ｂ：図書館（</w:t>
      </w:r>
      <w:r w:rsidR="004332A6" w:rsidRPr="004146E8">
        <w:rPr>
          <w:rFonts w:ascii="HGS教科書体" w:eastAsia="HGS教科書体" w:hint="eastAsia"/>
          <w:sz w:val="21"/>
          <w:szCs w:val="21"/>
        </w:rPr>
        <w:t>な</w:t>
      </w:r>
      <w:r w:rsidRPr="004146E8">
        <w:rPr>
          <w:rFonts w:ascii="HGS教科書体" w:eastAsia="HGS教科書体" w:hint="eastAsia"/>
          <w:sz w:val="21"/>
          <w:szCs w:val="21"/>
        </w:rPr>
        <w:t>）（</w:t>
      </w:r>
      <w:r w:rsidR="004332A6" w:rsidRPr="004146E8">
        <w:rPr>
          <w:rFonts w:ascii="HGS教科書体" w:eastAsia="HGS教科書体" w:hint="eastAsia"/>
          <w:sz w:val="21"/>
          <w:szCs w:val="21"/>
        </w:rPr>
        <w:t>ど</w:t>
      </w:r>
      <w:r w:rsidRPr="004146E8">
        <w:rPr>
          <w:rFonts w:ascii="HGS教科書体" w:eastAsia="HGS教科書体" w:hint="eastAsia"/>
          <w:sz w:val="21"/>
          <w:szCs w:val="21"/>
        </w:rPr>
        <w:t>）です。</w:t>
      </w:r>
    </w:p>
    <w:p w:rsidR="00E06B44" w:rsidRPr="004146E8" w:rsidRDefault="008978C5" w:rsidP="00332DA2">
      <w:pPr>
        <w:pStyle w:val="a7"/>
        <w:snapToGrid w:val="0"/>
        <w:rPr>
          <w:rFonts w:ascii="HGS教科書体" w:eastAsia="HGS教科書体" w:hAnsi="Times New Roman"/>
          <w:cs/>
        </w:rPr>
      </w:pPr>
      <w:r w:rsidRPr="004146E8">
        <w:rPr>
          <w:rFonts w:ascii="HGS教科書体" w:eastAsia="HGS教科書体" w:cs="Cordia New" w:hint="eastAsia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5CFA2A4" wp14:editId="099F2E3F">
                <wp:simplePos x="0" y="0"/>
                <wp:positionH relativeFrom="column">
                  <wp:posOffset>46990</wp:posOffset>
                </wp:positionH>
                <wp:positionV relativeFrom="paragraph">
                  <wp:posOffset>73914</wp:posOffset>
                </wp:positionV>
                <wp:extent cx="5061585" cy="370840"/>
                <wp:effectExtent l="0" t="0" r="24765" b="10160"/>
                <wp:wrapNone/>
                <wp:docPr id="92" name="AutoShap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61585" cy="370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29" o:spid="_x0000_s1026" style="position:absolute;left:0;text-align:left;margin-left:3.7pt;margin-top:5.8pt;width:398.55pt;height:29.2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" filled="f">
                <v:textbox inset="5.85pt,.7pt,5.85pt,.7pt"/>
              </v:roundrect>
            </w:pict>
          </mc:Fallback>
        </mc:AlternateContent>
      </w:r>
    </w:p>
    <w:p w:rsidR="009D55ED" w:rsidRPr="004146E8" w:rsidRDefault="00DC7A79" w:rsidP="00332DA2">
      <w:pPr>
        <w:snapToGrid w:val="0"/>
        <w:jc w:val="center"/>
        <w:rPr>
          <w:rFonts w:ascii="HGS教科書体" w:eastAsia="HGS教科書体" w:cs="Cordia New"/>
          <w:color w:val="000000"/>
          <w:sz w:val="24"/>
          <w:szCs w:val="24"/>
        </w:rPr>
      </w:pPr>
      <w:r w:rsidRPr="004146E8">
        <w:rPr>
          <w:rFonts w:ascii="HGS教科書体" w:eastAsia="HGS教科書体" w:cs="Cordia New" w:hint="eastAsia"/>
          <w:color w:val="000000"/>
          <w:sz w:val="24"/>
          <w:szCs w:val="24"/>
        </w:rPr>
        <w:t>わたしのこと</w:t>
      </w:r>
    </w:p>
    <w:p w:rsidR="00C7146D" w:rsidRPr="004146E8" w:rsidRDefault="00C7146D" w:rsidP="00C7146D">
      <w:pPr>
        <w:snapToGrid w:val="0"/>
        <w:ind w:left="480"/>
        <w:jc w:val="left"/>
        <w:rPr>
          <w:rFonts w:ascii="HGS教科書体" w:eastAsia="HGS教科書体" w:cs="Cordia New"/>
          <w:color w:val="000000"/>
          <w:sz w:val="24"/>
          <w:szCs w:val="24"/>
        </w:rPr>
      </w:pPr>
    </w:p>
    <w:p w:rsidR="00E06B44" w:rsidRPr="004146E8" w:rsidRDefault="0027730F" w:rsidP="00332DA2">
      <w:pPr>
        <w:numPr>
          <w:ilvl w:val="0"/>
          <w:numId w:val="10"/>
        </w:numPr>
        <w:snapToGrid w:val="0"/>
        <w:jc w:val="left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>くつのまま教室に入ってもいいですか。</w:t>
      </w:r>
    </w:p>
    <w:p w:rsidR="00C7146D" w:rsidRPr="004146E8" w:rsidRDefault="00B855D5" w:rsidP="00332DA2">
      <w:pPr>
        <w:snapToGrid w:val="0"/>
        <w:ind w:left="480"/>
        <w:jc w:val="left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>はい、くつのまま教室に入ってもいいです。</w:t>
      </w:r>
    </w:p>
    <w:p w:rsidR="00E06B44" w:rsidRPr="004146E8" w:rsidRDefault="00C7146D" w:rsidP="00332DA2">
      <w:pPr>
        <w:snapToGrid w:val="0"/>
        <w:ind w:left="480"/>
        <w:jc w:val="left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>いいえ、くつをぬいで入らなければなりません。</w:t>
      </w:r>
      <w:r w:rsidR="00E06B44" w:rsidRPr="004146E8">
        <w:rPr>
          <w:rFonts w:ascii="HGS教科書体" w:eastAsia="HGS教科書体" w:cs="Cordia New" w:hint="eastAsia"/>
          <w:color w:val="000000"/>
        </w:rPr>
        <w:t xml:space="preserve">　　　　　　　　　　　　　</w:t>
      </w:r>
    </w:p>
    <w:p w:rsidR="00E06B44" w:rsidRPr="004146E8" w:rsidRDefault="00E06B44" w:rsidP="00332DA2">
      <w:pPr>
        <w:numPr>
          <w:ilvl w:val="0"/>
          <w:numId w:val="10"/>
        </w:numPr>
        <w:snapToGrid w:val="0"/>
        <w:jc w:val="left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>日本語のじゅぎょうで、ずっと日本語で話さなければなりませんか。</w:t>
      </w:r>
    </w:p>
    <w:p w:rsidR="00C7146D" w:rsidRPr="004146E8" w:rsidRDefault="00B855D5" w:rsidP="00C7146D">
      <w:pPr>
        <w:snapToGrid w:val="0"/>
        <w:ind w:left="480"/>
        <w:jc w:val="left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>はい、日本語で話さなければなりません。</w:t>
      </w:r>
    </w:p>
    <w:p w:rsidR="00C7146D" w:rsidRPr="004146E8" w:rsidRDefault="00C7146D" w:rsidP="00C7146D">
      <w:pPr>
        <w:snapToGrid w:val="0"/>
        <w:ind w:left="480"/>
        <w:jc w:val="left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>いいえ、ずっと話さなくてもいいです。</w:t>
      </w:r>
      <w:r w:rsidR="00E06B44" w:rsidRPr="004146E8">
        <w:rPr>
          <w:rFonts w:ascii="HGS教科書体" w:eastAsia="HGS教科書体" w:cs="Cordia New" w:hint="eastAsia"/>
          <w:color w:val="000000"/>
        </w:rPr>
        <w:t xml:space="preserve">　</w:t>
      </w:r>
    </w:p>
    <w:p w:rsidR="00DC7A79" w:rsidRPr="004146E8" w:rsidRDefault="00E06B44" w:rsidP="00332DA2">
      <w:pPr>
        <w:numPr>
          <w:ilvl w:val="0"/>
          <w:numId w:val="10"/>
        </w:numPr>
        <w:snapToGrid w:val="0"/>
        <w:jc w:val="left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>日本語の試験の時、じしょを使ってもいいですか。</w:t>
      </w:r>
    </w:p>
    <w:p w:rsidR="00C7146D" w:rsidRPr="004146E8" w:rsidRDefault="00C7146D" w:rsidP="00C7146D">
      <w:pPr>
        <w:snapToGrid w:val="0"/>
        <w:ind w:left="480"/>
        <w:jc w:val="left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>はい、使ってもいいです。</w:t>
      </w:r>
    </w:p>
    <w:p w:rsidR="004146E8" w:rsidRDefault="00B855D5" w:rsidP="00F112A9">
      <w:pPr>
        <w:snapToGrid w:val="0"/>
        <w:ind w:left="480"/>
        <w:jc w:val="left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lastRenderedPageBreak/>
        <w:t>いいえ、使ってはいけません。</w:t>
      </w:r>
      <w:r w:rsidR="00E06B44" w:rsidRPr="004146E8">
        <w:rPr>
          <w:rFonts w:ascii="HGS教科書体" w:eastAsia="HGS教科書体" w:cs="Cordia New" w:hint="eastAsia"/>
          <w:color w:val="000000"/>
        </w:rPr>
        <w:t xml:space="preserve">　　　　</w:t>
      </w:r>
    </w:p>
    <w:p w:rsidR="00E06B44" w:rsidRPr="004146E8" w:rsidRDefault="00E06B44" w:rsidP="00F112A9">
      <w:pPr>
        <w:snapToGrid w:val="0"/>
        <w:ind w:left="480"/>
        <w:jc w:val="left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 xml:space="preserve">　　　　　　　　　　　　　　　　　　　　　　　　　</w:t>
      </w:r>
    </w:p>
    <w:p w:rsidR="00E06B44" w:rsidRPr="004146E8" w:rsidRDefault="00C7146D" w:rsidP="00332DA2">
      <w:pPr>
        <w:snapToGrid w:val="0"/>
        <w:ind w:left="480"/>
        <w:jc w:val="center"/>
        <w:rPr>
          <w:rFonts w:ascii="HGS教科書体" w:eastAsia="HGS教科書体" w:cs="Cordia New"/>
          <w:color w:val="000000"/>
          <w:sz w:val="24"/>
          <w:szCs w:val="24"/>
        </w:rPr>
      </w:pPr>
      <w:r w:rsidRPr="004146E8">
        <w:rPr>
          <w:rFonts w:ascii="HGS教科書体" w:eastAsia="HGS教科書体" w:cs="Cordia New" w:hint="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5421110" wp14:editId="22954B16">
                <wp:simplePos x="0" y="0"/>
                <wp:positionH relativeFrom="column">
                  <wp:posOffset>91440</wp:posOffset>
                </wp:positionH>
                <wp:positionV relativeFrom="paragraph">
                  <wp:posOffset>-3175</wp:posOffset>
                </wp:positionV>
                <wp:extent cx="5061585" cy="241300"/>
                <wp:effectExtent l="0" t="0" r="24765" b="25400"/>
                <wp:wrapNone/>
                <wp:docPr id="91" name="AutoShap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61585" cy="241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30" o:spid="_x0000_s1026" style="position:absolute;left:0;text-align:left;margin-left:7.2pt;margin-top:-.25pt;width:398.55pt;height:1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" filled="f">
                <v:textbox inset="5.85pt,.7pt,5.85pt,.7pt"/>
              </v:roundrect>
            </w:pict>
          </mc:Fallback>
        </mc:AlternateContent>
      </w:r>
      <w:r w:rsidR="004F6C9E" w:rsidRPr="004146E8">
        <w:rPr>
          <w:rFonts w:ascii="HGS教科書体" w:eastAsia="HGS教科書体" w:cs="Cordia New" w:hint="eastAsia"/>
          <w:color w:val="000000"/>
          <w:sz w:val="24"/>
          <w:szCs w:val="24"/>
        </w:rPr>
        <w:t>かいわ</w:t>
      </w:r>
    </w:p>
    <w:p w:rsidR="00C7146D" w:rsidRPr="004146E8" w:rsidRDefault="00C7146D" w:rsidP="00332DA2">
      <w:pPr>
        <w:snapToGrid w:val="0"/>
        <w:ind w:left="480"/>
        <w:jc w:val="center"/>
        <w:rPr>
          <w:rFonts w:ascii="HGS教科書体" w:eastAsia="HGS教科書体" w:cs="Cordia New"/>
          <w:color w:val="000000"/>
          <w:sz w:val="24"/>
          <w:szCs w:val="24"/>
        </w:rPr>
      </w:pPr>
    </w:p>
    <w:p w:rsidR="004F6C9E" w:rsidRPr="004146E8" w:rsidRDefault="00C7146D" w:rsidP="000A1DC6">
      <w:pPr>
        <w:snapToGrid w:val="0"/>
        <w:ind w:firstLineChars="100" w:firstLine="240"/>
        <w:jc w:val="left"/>
        <w:rPr>
          <w:rFonts w:ascii="HGS教科書体" w:eastAsia="HGS教科書体" w:hAnsi="Cordia New" w:cs="Cordia New"/>
          <w:sz w:val="28"/>
          <w:szCs w:val="28"/>
        </w:rPr>
      </w:pPr>
      <w:r w:rsidRPr="004146E8">
        <w:rPr>
          <w:rFonts w:ascii="HGS教科書体" w:eastAsia="HGS教科書体" w:cs="Cordia New" w:hint="eastAsia"/>
          <w:color w:val="000000"/>
          <w:sz w:val="24"/>
          <w:szCs w:val="24"/>
        </w:rPr>
        <w:t>⑩</w:t>
      </w:r>
      <w:r w:rsidRPr="004146E8">
        <w:rPr>
          <w:rFonts w:ascii="HGS教科書体" w:eastAsia="HGS教科書体" w:cs="Cordia New" w:hint="eastAsia"/>
          <w:color w:val="000000"/>
          <w:sz w:val="24"/>
          <w:szCs w:val="24"/>
          <w:cs/>
        </w:rPr>
        <w:t xml:space="preserve"> </w:t>
      </w:r>
    </w:p>
    <w:p w:rsidR="004F6C9E" w:rsidRPr="004F08A1" w:rsidRDefault="008C2C94" w:rsidP="00332DA2">
      <w:pPr>
        <w:snapToGrid w:val="0"/>
        <w:jc w:val="left"/>
        <w:rPr>
          <w:rFonts w:ascii="HGS教科書体" w:eastAsia="HGS教科書体" w:cs="Cordia New"/>
          <w:color w:val="000000"/>
          <w:u w:val="single"/>
        </w:rPr>
      </w:pPr>
      <w:r w:rsidRPr="004F08A1">
        <w:rPr>
          <w:rFonts w:ascii="HGS教科書体" w:eastAsia="HGS教科書体" w:cs="Cordia New" w:hint="eastAsia"/>
          <w:color w:val="000000"/>
        </w:rPr>
        <w:t>よしだ</w:t>
      </w:r>
      <w:r w:rsidR="00322884" w:rsidRPr="004F08A1">
        <w:rPr>
          <w:rFonts w:ascii="HGS教科書体" w:eastAsia="HGS教科書体" w:cs="Cordia New" w:hint="eastAsia"/>
          <w:color w:val="000000"/>
        </w:rPr>
        <w:t>：</w:t>
      </w:r>
      <w:r w:rsidR="004F08A1" w:rsidRPr="004F08A1">
        <w:rPr>
          <w:rFonts w:ascii="HGS教科書体" w:eastAsia="HGS教科書体" w:cs="Cordia New" w:hint="eastAsia"/>
          <w:color w:val="000000"/>
        </w:rPr>
        <w:t>①</w:t>
      </w:r>
      <w:r w:rsidR="00322884" w:rsidRPr="004F08A1">
        <w:rPr>
          <w:rFonts w:ascii="HGS教科書体" w:eastAsia="HGS教科書体" w:cs="Cordia New" w:hint="eastAsia"/>
          <w:color w:val="000000"/>
          <w:u w:val="single"/>
        </w:rPr>
        <w:t xml:space="preserve">　</w:t>
      </w:r>
      <w:r w:rsidR="00CC39B8" w:rsidRPr="004F08A1">
        <w:rPr>
          <w:rFonts w:ascii="HGS教科書体" w:eastAsia="HGS教科書体" w:cs="Cordia New" w:hint="eastAsia"/>
          <w:color w:val="000000"/>
          <w:u w:val="single"/>
        </w:rPr>
        <w:t>コンピューターを使ってもいいですか。</w:t>
      </w:r>
      <w:r w:rsidR="00322884" w:rsidRPr="004F08A1">
        <w:rPr>
          <w:rFonts w:ascii="HGS教科書体" w:eastAsia="HGS教科書体" w:cs="Cordia New" w:hint="eastAsia"/>
          <w:color w:val="000000"/>
          <w:u w:val="single"/>
        </w:rPr>
        <w:t xml:space="preserve">　　　　　　　　　　　　　　　　　　　　　　　　</w:t>
      </w:r>
    </w:p>
    <w:p w:rsidR="00841766" w:rsidRPr="004F08A1" w:rsidRDefault="00322884" w:rsidP="00332DA2">
      <w:pPr>
        <w:snapToGrid w:val="0"/>
        <w:jc w:val="left"/>
        <w:rPr>
          <w:rFonts w:ascii="HGS教科書体" w:eastAsia="HGS教科書体" w:cs="Cordia New"/>
          <w:color w:val="000000"/>
        </w:rPr>
      </w:pPr>
      <w:r w:rsidRPr="004F08A1">
        <w:rPr>
          <w:rFonts w:ascii="HGS教科書体" w:eastAsia="HGS教科書体" w:cs="Cordia New" w:hint="eastAsia"/>
          <w:color w:val="000000"/>
        </w:rPr>
        <w:t>ニラン：</w:t>
      </w:r>
      <w:r w:rsidR="004F08A1" w:rsidRPr="004F08A1">
        <w:rPr>
          <w:rFonts w:ascii="HGS教科書体" w:eastAsia="HGS教科書体" w:cs="Cordia New" w:hint="eastAsia"/>
          <w:color w:val="000000"/>
        </w:rPr>
        <w:t>②</w:t>
      </w:r>
      <w:r w:rsidRPr="004F08A1">
        <w:rPr>
          <w:rFonts w:ascii="HGS教科書体" w:eastAsia="HGS教科書体" w:cs="Cordia New" w:hint="eastAsia"/>
          <w:color w:val="000000"/>
          <w:u w:val="single"/>
        </w:rPr>
        <w:t xml:space="preserve">　</w:t>
      </w:r>
      <w:r w:rsidR="00CC39B8" w:rsidRPr="004F08A1">
        <w:rPr>
          <w:rFonts w:ascii="HGS教科書体" w:eastAsia="HGS教科書体" w:cs="Cordia New" w:hint="eastAsia"/>
          <w:color w:val="000000"/>
          <w:u w:val="single"/>
        </w:rPr>
        <w:t>はい、いいですよ。</w:t>
      </w:r>
      <w:r w:rsidRPr="004F08A1">
        <w:rPr>
          <w:rFonts w:ascii="HGS教科書体" w:eastAsia="HGS教科書体" w:cs="Cordia New" w:hint="eastAsia"/>
          <w:color w:val="000000"/>
          <w:u w:val="single"/>
        </w:rPr>
        <w:t xml:space="preserve">　　　　　　　　　　　　　　　　　　　　　　　　　</w:t>
      </w:r>
    </w:p>
    <w:p w:rsidR="00F842DF" w:rsidRPr="004F08A1" w:rsidRDefault="00F842DF" w:rsidP="00332DA2">
      <w:pPr>
        <w:snapToGrid w:val="0"/>
        <w:jc w:val="left"/>
        <w:rPr>
          <w:rFonts w:ascii="HGS教科書体" w:eastAsia="HGS教科書体" w:cs="Cordia New"/>
          <w:color w:val="000000"/>
          <w:u w:val="single"/>
        </w:rPr>
      </w:pPr>
      <w:r w:rsidRPr="004F08A1">
        <w:rPr>
          <w:rFonts w:ascii="HGS教科書体" w:eastAsia="HGS教科書体" w:cs="Cordia New" w:hint="eastAsia"/>
          <w:color w:val="000000"/>
        </w:rPr>
        <w:t>よしだ：</w:t>
      </w:r>
      <w:r w:rsidR="004F08A1" w:rsidRPr="004F08A1">
        <w:rPr>
          <w:rFonts w:ascii="HGS教科書体" w:eastAsia="HGS教科書体" w:hAnsi="ＭＳ 明朝" w:cs="ＭＳ 明朝" w:hint="eastAsia"/>
          <w:color w:val="000000"/>
        </w:rPr>
        <w:t>③</w:t>
      </w:r>
      <w:r w:rsidRPr="004F08A1">
        <w:rPr>
          <w:rFonts w:ascii="HGS教科書体" w:eastAsia="HGS教科書体" w:cs="Cordia New" w:hint="eastAsia"/>
          <w:color w:val="000000"/>
          <w:u w:val="single"/>
        </w:rPr>
        <w:t xml:space="preserve">　</w:t>
      </w:r>
      <w:r w:rsidR="00CC39B8" w:rsidRPr="004F08A1">
        <w:rPr>
          <w:rFonts w:ascii="HGS教科書体" w:eastAsia="HGS教科書体" w:cs="Cordia New" w:hint="eastAsia"/>
          <w:color w:val="000000"/>
          <w:u w:val="single"/>
        </w:rPr>
        <w:t>このまんがを借りてもいいですか。</w:t>
      </w:r>
      <w:r w:rsidRPr="004F08A1">
        <w:rPr>
          <w:rFonts w:ascii="HGS教科書体" w:eastAsia="HGS教科書体" w:cs="Cordia New" w:hint="eastAsia"/>
          <w:color w:val="000000"/>
          <w:u w:val="single"/>
        </w:rPr>
        <w:t xml:space="preserve">　　　　　　　　　　　　　　　　　　　　　　　　</w:t>
      </w:r>
    </w:p>
    <w:p w:rsidR="00F842DF" w:rsidRPr="004F08A1" w:rsidRDefault="00F842DF" w:rsidP="00332DA2">
      <w:pPr>
        <w:snapToGrid w:val="0"/>
        <w:jc w:val="left"/>
        <w:rPr>
          <w:rFonts w:ascii="HGS教科書体" w:eastAsia="HGS教科書体" w:cs="Cordia New"/>
          <w:color w:val="000000"/>
        </w:rPr>
      </w:pPr>
      <w:r w:rsidRPr="004F08A1">
        <w:rPr>
          <w:rFonts w:ascii="HGS教科書体" w:eastAsia="HGS教科書体" w:cs="Cordia New" w:hint="eastAsia"/>
          <w:color w:val="000000"/>
        </w:rPr>
        <w:t>ニラン：</w:t>
      </w:r>
      <w:r w:rsidR="004F08A1" w:rsidRPr="004F08A1">
        <w:rPr>
          <w:rFonts w:ascii="HGS教科書体" w:eastAsia="HGS教科書体" w:cs="Cordia New" w:hint="eastAsia"/>
          <w:color w:val="000000"/>
        </w:rPr>
        <w:t>④</w:t>
      </w:r>
      <w:r w:rsidRPr="004F08A1">
        <w:rPr>
          <w:rFonts w:ascii="HGS教科書体" w:eastAsia="HGS教科書体" w:cs="Cordia New" w:hint="eastAsia"/>
          <w:color w:val="000000"/>
          <w:u w:val="single"/>
        </w:rPr>
        <w:t xml:space="preserve">　</w:t>
      </w:r>
      <w:r w:rsidR="00CC39B8" w:rsidRPr="004F08A1">
        <w:rPr>
          <w:rFonts w:ascii="HGS教科書体" w:eastAsia="HGS教科書体" w:cs="Cordia New" w:hint="eastAsia"/>
          <w:color w:val="000000"/>
          <w:u w:val="single"/>
        </w:rPr>
        <w:t>すみませんが、兄の</w:t>
      </w:r>
      <w:r w:rsidR="00C7146D" w:rsidRPr="004F08A1">
        <w:rPr>
          <w:rFonts w:ascii="HGS教科書体" w:eastAsia="HGS教科書体" w:cs="Cordia New" w:hint="eastAsia"/>
          <w:color w:val="000000"/>
          <w:u w:val="single"/>
        </w:rPr>
        <w:t>まんが(／兄の物)</w:t>
      </w:r>
      <w:r w:rsidR="00CC39B8" w:rsidRPr="004F08A1">
        <w:rPr>
          <w:rFonts w:ascii="HGS教科書体" w:eastAsia="HGS教科書体" w:cs="Cordia New" w:hint="eastAsia"/>
          <w:color w:val="000000"/>
          <w:u w:val="single"/>
        </w:rPr>
        <w:t>ですから。</w:t>
      </w:r>
      <w:r w:rsidRPr="004F08A1">
        <w:rPr>
          <w:rFonts w:ascii="HGS教科書体" w:eastAsia="HGS教科書体" w:cs="Cordia New" w:hint="eastAsia"/>
          <w:color w:val="000000"/>
          <w:u w:val="single"/>
        </w:rPr>
        <w:t xml:space="preserve">　　　　　　　　　　　　　　　　　　　　　　　　　</w:t>
      </w:r>
    </w:p>
    <w:p w:rsidR="00F842DF" w:rsidRPr="004F08A1" w:rsidRDefault="00F842DF" w:rsidP="00332DA2">
      <w:pPr>
        <w:snapToGrid w:val="0"/>
        <w:jc w:val="left"/>
        <w:rPr>
          <w:rFonts w:ascii="HGS教科書体" w:eastAsia="HGS教科書体" w:cs="Cordia New"/>
          <w:color w:val="000000"/>
        </w:rPr>
      </w:pPr>
      <w:r w:rsidRPr="004F08A1">
        <w:rPr>
          <w:rFonts w:ascii="HGS教科書体" w:eastAsia="HGS教科書体" w:cs="Cordia New" w:hint="eastAsia"/>
          <w:color w:val="000000"/>
        </w:rPr>
        <w:t xml:space="preserve">　　よしだ：そうですか。</w:t>
      </w:r>
    </w:p>
    <w:p w:rsidR="00F842DF" w:rsidRPr="004F08A1" w:rsidRDefault="00F842DF" w:rsidP="00332DA2">
      <w:pPr>
        <w:snapToGrid w:val="0"/>
        <w:jc w:val="left"/>
        <w:rPr>
          <w:rFonts w:ascii="HGS教科書体" w:eastAsia="HGS教科書体" w:cs="Cordia New"/>
          <w:color w:val="000000"/>
        </w:rPr>
      </w:pPr>
      <w:r w:rsidRPr="004F08A1">
        <w:rPr>
          <w:rFonts w:ascii="HGS教科書体" w:eastAsia="HGS教科書体" w:cs="Cordia New" w:hint="eastAsia"/>
          <w:color w:val="000000"/>
        </w:rPr>
        <w:t>ニラン：</w:t>
      </w:r>
      <w:r w:rsidR="00460FDC" w:rsidRPr="004F08A1">
        <w:rPr>
          <w:rFonts w:ascii="HGS教科書体" w:eastAsia="HGS教科書体" w:cs="Cordia New" w:hint="eastAsia"/>
          <w:color w:val="000000"/>
        </w:rPr>
        <w:t>でも、</w:t>
      </w:r>
      <w:r w:rsidR="004F08A1" w:rsidRPr="004F08A1">
        <w:rPr>
          <w:rFonts w:ascii="HGS教科書体" w:eastAsia="HGS教科書体" w:hAnsi="ＭＳ 明朝" w:cs="ＭＳ 明朝" w:hint="eastAsia"/>
          <w:color w:val="000000"/>
        </w:rPr>
        <w:t>⑤</w:t>
      </w:r>
      <w:r w:rsidRPr="004F08A1">
        <w:rPr>
          <w:rFonts w:ascii="HGS教科書体" w:eastAsia="HGS教科書体" w:cs="Cordia New" w:hint="eastAsia"/>
          <w:color w:val="000000"/>
          <w:u w:val="single"/>
        </w:rPr>
        <w:t xml:space="preserve">　</w:t>
      </w:r>
      <w:r w:rsidR="00CC39B8" w:rsidRPr="004F08A1">
        <w:rPr>
          <w:rFonts w:ascii="HGS教科書体" w:eastAsia="HGS教科書体" w:cs="Cordia New" w:hint="eastAsia"/>
          <w:color w:val="000000"/>
          <w:u w:val="single"/>
        </w:rPr>
        <w:t>こんばん兄に聞いてみます。</w:t>
      </w:r>
      <w:r w:rsidRPr="004F08A1">
        <w:rPr>
          <w:rFonts w:ascii="HGS教科書体" w:eastAsia="HGS教科書体" w:cs="Cordia New" w:hint="eastAsia"/>
          <w:color w:val="000000"/>
          <w:u w:val="single"/>
        </w:rPr>
        <w:t xml:space="preserve">　　　　　　　　　　　　　　　　　　　　　　　</w:t>
      </w:r>
    </w:p>
    <w:p w:rsidR="00C7146D" w:rsidRPr="004146E8" w:rsidRDefault="00F842DF" w:rsidP="00332DA2">
      <w:pPr>
        <w:snapToGrid w:val="0"/>
        <w:jc w:val="left"/>
        <w:rPr>
          <w:rFonts w:ascii="HGS教科書体" w:eastAsia="HGS教科書体" w:cs="Cordia New"/>
          <w:color w:val="000000"/>
        </w:rPr>
      </w:pPr>
      <w:r w:rsidRPr="004146E8">
        <w:rPr>
          <w:rFonts w:ascii="HGS教科書体" w:eastAsia="HGS教科書体" w:cs="Cordia New" w:hint="eastAsia"/>
          <w:color w:val="000000"/>
        </w:rPr>
        <w:t xml:space="preserve">　　よしだ：ありがとうございます。</w:t>
      </w:r>
    </w:p>
    <w:p w:rsidR="004F6C9E" w:rsidRPr="004146E8" w:rsidRDefault="008978C5" w:rsidP="00332DA2">
      <w:pPr>
        <w:snapToGrid w:val="0"/>
        <w:jc w:val="left"/>
        <w:rPr>
          <w:rFonts w:ascii="HGS教科書体" w:eastAsia="HGS教科書体" w:cs="Cordia New"/>
          <w:color w:val="000000"/>
          <w:sz w:val="24"/>
          <w:szCs w:val="24"/>
        </w:rPr>
      </w:pPr>
      <w:r w:rsidRPr="004146E8">
        <w:rPr>
          <w:rFonts w:ascii="HGS教科書体" w:eastAsia="HGS教科書体" w:cs="Cordia New" w:hint="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46E4E47" wp14:editId="26BDD7FB">
                <wp:simplePos x="0" y="0"/>
                <wp:positionH relativeFrom="column">
                  <wp:posOffset>90170</wp:posOffset>
                </wp:positionH>
                <wp:positionV relativeFrom="paragraph">
                  <wp:posOffset>98705</wp:posOffset>
                </wp:positionV>
                <wp:extent cx="5061585" cy="370840"/>
                <wp:effectExtent l="0" t="0" r="24765" b="10160"/>
                <wp:wrapNone/>
                <wp:docPr id="85" name="AutoShap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61585" cy="370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31" o:spid="_x0000_s1026" style="position:absolute;left:0;text-align:left;margin-left:7.1pt;margin-top:7.75pt;width:398.55pt;height:29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" filled="f">
                <v:textbox inset="5.85pt,.7pt,5.85pt,.7pt"/>
              </v:roundrect>
            </w:pict>
          </mc:Fallback>
        </mc:AlternateContent>
      </w:r>
    </w:p>
    <w:p w:rsidR="004F6C9E" w:rsidRPr="004146E8" w:rsidRDefault="004F6C9E" w:rsidP="00332DA2">
      <w:pPr>
        <w:snapToGrid w:val="0"/>
        <w:ind w:left="480"/>
        <w:jc w:val="center"/>
        <w:rPr>
          <w:rFonts w:ascii="HGS教科書体" w:eastAsia="HGS教科書体" w:cs="Cordia New"/>
          <w:color w:val="000000"/>
          <w:sz w:val="24"/>
          <w:szCs w:val="24"/>
        </w:rPr>
      </w:pPr>
      <w:r w:rsidRPr="004146E8">
        <w:rPr>
          <w:rFonts w:ascii="HGS教科書体" w:eastAsia="HGS教科書体" w:cs="Cordia New" w:hint="eastAsia"/>
          <w:color w:val="000000"/>
          <w:sz w:val="24"/>
          <w:szCs w:val="24"/>
        </w:rPr>
        <w:t>かんじ</w:t>
      </w:r>
    </w:p>
    <w:p w:rsidR="00C7146D" w:rsidRPr="004146E8" w:rsidRDefault="00C7146D" w:rsidP="00332DA2">
      <w:pPr>
        <w:snapToGrid w:val="0"/>
        <w:jc w:val="left"/>
        <w:rPr>
          <w:rFonts w:ascii="HGS教科書体" w:eastAsia="HGS教科書体" w:hAnsi="Cordia New" w:cs="Cordia New"/>
          <w:sz w:val="24"/>
          <w:szCs w:val="24"/>
        </w:rPr>
      </w:pPr>
    </w:p>
    <w:p w:rsidR="004F6C9E" w:rsidRPr="004146E8" w:rsidRDefault="00C7146D" w:rsidP="00332DA2">
      <w:pPr>
        <w:snapToGrid w:val="0"/>
        <w:jc w:val="left"/>
        <w:rPr>
          <w:rFonts w:ascii="HGS教科書体" w:eastAsia="HGS教科書体" w:hAnsi="Cordia New" w:cs="Cordia New"/>
          <w:sz w:val="28"/>
          <w:szCs w:val="28"/>
        </w:rPr>
      </w:pPr>
      <w:r w:rsidRPr="004146E8">
        <w:rPr>
          <w:rFonts w:ascii="HGS教科書体" w:eastAsia="HGS教科書体" w:hAnsi="Cordia New" w:cs="Cordia New" w:hint="eastAsia"/>
          <w:sz w:val="24"/>
          <w:szCs w:val="24"/>
        </w:rPr>
        <w:t>⑫</w:t>
      </w:r>
    </w:p>
    <w:p w:rsidR="00F112A9" w:rsidRPr="004146E8" w:rsidRDefault="00F112A9" w:rsidP="00F112A9">
      <w:pPr>
        <w:snapToGrid w:val="0"/>
        <w:rPr>
          <w:rFonts w:ascii="HGS教科書体" w:eastAsia="HGS教科書体" w:hAnsi="ＭＳ 明朝"/>
        </w:rPr>
      </w:pPr>
      <w:r w:rsidRPr="004146E8">
        <w:rPr>
          <w:rFonts w:ascii="HGS教科書体" w:eastAsia="HGS教科書体" w:hAnsi="ＭＳ 明朝" w:hint="eastAsia"/>
        </w:rPr>
        <w:t>１）</w:t>
      </w:r>
      <w:r w:rsidR="00826186" w:rsidRPr="004146E8">
        <w:rPr>
          <w:rFonts w:ascii="HGS教科書体" w:eastAsia="HGS教科書体" w:hAnsi="ＭＳ 明朝" w:hint="eastAsia"/>
        </w:rPr>
        <w:t>おいしい</w:t>
      </w:r>
      <w:r w:rsidR="00826186" w:rsidRPr="004146E8">
        <w:rPr>
          <w:rFonts w:ascii="HGS教科書体" w:eastAsia="HGS教科書体" w:hAnsi="ＭＳ 明朝" w:hint="eastAsia"/>
          <w:u w:val="single"/>
        </w:rPr>
        <w:t>お茶</w:t>
      </w:r>
      <w:r w:rsidR="00826186" w:rsidRPr="004146E8">
        <w:rPr>
          <w:rFonts w:ascii="HGS教科書体" w:eastAsia="HGS教科書体" w:hAnsi="ＭＳ 明朝" w:hint="eastAsia"/>
        </w:rPr>
        <w:t>ですから、ぜひ</w:t>
      </w:r>
      <w:r w:rsidR="00826186" w:rsidRPr="004146E8">
        <w:rPr>
          <w:rFonts w:ascii="HGS教科書体" w:eastAsia="HGS教科書体" w:hAnsi="ＭＳ 明朝" w:hint="eastAsia"/>
          <w:u w:val="single"/>
        </w:rPr>
        <w:t>飲んで</w:t>
      </w:r>
      <w:r w:rsidR="00826186" w:rsidRPr="004146E8">
        <w:rPr>
          <w:rFonts w:ascii="HGS教科書体" w:eastAsia="HGS教科書体" w:hAnsi="ＭＳ 明朝" w:hint="eastAsia"/>
        </w:rPr>
        <w:t>みてください。</w:t>
      </w:r>
      <w:r w:rsidR="00826186" w:rsidRPr="004146E8">
        <w:rPr>
          <w:rFonts w:ascii="HGS教科書体" w:eastAsia="HGS教科書体" w:hAnsi="ＭＳ 明朝" w:hint="eastAsia"/>
          <w:u w:val="single"/>
        </w:rPr>
        <w:t>京都</w:t>
      </w:r>
      <w:r w:rsidR="00826186" w:rsidRPr="004146E8">
        <w:rPr>
          <w:rFonts w:ascii="HGS教科書体" w:eastAsia="HGS教科書体" w:hAnsi="ＭＳ 明朝" w:hint="eastAsia"/>
        </w:rPr>
        <w:t>で</w:t>
      </w:r>
      <w:r w:rsidRPr="004146E8">
        <w:rPr>
          <w:rFonts w:ascii="HGS教科書体" w:eastAsia="HGS教科書体" w:hAnsi="ＭＳ 明朝" w:hint="eastAsia"/>
          <w:u w:val="single"/>
        </w:rPr>
        <w:t>買った</w:t>
      </w:r>
      <w:r w:rsidRPr="004146E8">
        <w:rPr>
          <w:rFonts w:ascii="HGS教科書体" w:eastAsia="HGS教科書体" w:hAnsi="ＭＳ 明朝" w:hint="eastAsia"/>
        </w:rPr>
        <w:t>んです。</w:t>
      </w:r>
    </w:p>
    <w:p w:rsidR="00F112A9" w:rsidRPr="004F08A1" w:rsidRDefault="00125F75" w:rsidP="00F112A9">
      <w:pPr>
        <w:snapToGrid w:val="0"/>
        <w:ind w:left="360"/>
        <w:rPr>
          <w:rFonts w:ascii="HGS教科書体" w:eastAsia="HGS教科書体" w:hAnsi="ＭＳ 明朝"/>
          <w:color w:val="000000" w:themeColor="text1"/>
        </w:rPr>
      </w:pPr>
      <w:r w:rsidRPr="004146E8">
        <w:rPr>
          <w:rFonts w:ascii="HGS教科書体" w:eastAsia="HGS教科書体" w:hAnsi="ＭＳ 明朝" w:hint="eastAsia"/>
        </w:rPr>
        <w:t xml:space="preserve">       ( </w:t>
      </w:r>
      <w:r w:rsidR="007E2D0F" w:rsidRPr="004146E8">
        <w:rPr>
          <w:rFonts w:ascii="HGS教科書体" w:eastAsia="HGS教科書体" w:hAnsi="ＭＳ 明朝" w:hint="eastAsia"/>
        </w:rPr>
        <w:t xml:space="preserve">おちゃ )       </w:t>
      </w:r>
      <w:r w:rsidRPr="004146E8">
        <w:rPr>
          <w:rFonts w:ascii="HGS教科書体" w:eastAsia="HGS教科書体" w:hAnsi="ＭＳ 明朝" w:hint="eastAsia"/>
        </w:rPr>
        <w:t xml:space="preserve">( </w:t>
      </w:r>
      <w:r w:rsidR="007E2D0F" w:rsidRPr="004146E8">
        <w:rPr>
          <w:rFonts w:ascii="HGS教科書体" w:eastAsia="HGS教科書体" w:hAnsi="ＭＳ 明朝" w:hint="eastAsia"/>
        </w:rPr>
        <w:t xml:space="preserve">のんで )    </w:t>
      </w:r>
      <w:r w:rsidRPr="004146E8">
        <w:rPr>
          <w:rFonts w:ascii="HGS教科書体" w:eastAsia="HGS教科書体" w:hAnsi="ＭＳ 明朝" w:hint="eastAsia"/>
        </w:rPr>
        <w:t xml:space="preserve">  </w:t>
      </w:r>
      <w:r w:rsidR="004F08A1">
        <w:rPr>
          <w:rFonts w:ascii="HGS教科書体" w:eastAsia="HGS教科書体" w:hAnsi="ＭＳ 明朝" w:hint="eastAsia"/>
        </w:rPr>
        <w:t xml:space="preserve">　</w:t>
      </w:r>
      <w:r w:rsidRPr="004146E8">
        <w:rPr>
          <w:rFonts w:ascii="HGS教科書体" w:eastAsia="HGS教科書体" w:hAnsi="ＭＳ 明朝" w:hint="eastAsia"/>
        </w:rPr>
        <w:t>(</w:t>
      </w:r>
      <w:r w:rsidR="007E2D0F" w:rsidRPr="004146E8">
        <w:rPr>
          <w:rFonts w:ascii="HGS教科書体" w:eastAsia="HGS教科書体" w:hAnsi="ＭＳ 明朝" w:hint="eastAsia"/>
        </w:rPr>
        <w:t>きょうと</w:t>
      </w:r>
      <w:r w:rsidRPr="004146E8">
        <w:rPr>
          <w:rFonts w:ascii="HGS教科書体" w:eastAsia="HGS教科書体" w:hAnsi="ＭＳ 明朝" w:hint="eastAsia"/>
        </w:rPr>
        <w:t>)</w:t>
      </w:r>
      <w:r w:rsidR="004F08A1">
        <w:rPr>
          <w:rFonts w:ascii="HGS教科書体" w:eastAsia="HGS教科書体" w:hAnsi="ＭＳ 明朝" w:hint="eastAsia"/>
        </w:rPr>
        <w:t xml:space="preserve">　</w:t>
      </w:r>
      <w:r w:rsidR="00F112A9" w:rsidRPr="004F08A1">
        <w:rPr>
          <w:rFonts w:ascii="HGS教科書体" w:eastAsia="HGS教科書体" w:hAnsi="ＭＳ 明朝" w:hint="eastAsia"/>
          <w:color w:val="000000" w:themeColor="text1"/>
        </w:rPr>
        <w:t xml:space="preserve"> (</w:t>
      </w:r>
      <w:r w:rsidR="00694850" w:rsidRPr="004F08A1">
        <w:rPr>
          <w:rFonts w:ascii="HGS教科書体" w:eastAsia="HGS教科書体" w:hAnsi="ＭＳ 明朝" w:hint="eastAsia"/>
          <w:color w:val="000000" w:themeColor="text1"/>
        </w:rPr>
        <w:t>かった</w:t>
      </w:r>
      <w:r w:rsidR="00F112A9" w:rsidRPr="004F08A1">
        <w:rPr>
          <w:rFonts w:ascii="HGS教科書体" w:eastAsia="HGS教科書体" w:hAnsi="ＭＳ 明朝" w:hint="eastAsia"/>
          <w:color w:val="000000" w:themeColor="text1"/>
        </w:rPr>
        <w:t>)</w:t>
      </w:r>
    </w:p>
    <w:p w:rsidR="00AD2A1B" w:rsidRPr="004146E8" w:rsidRDefault="00F112A9" w:rsidP="00F112A9">
      <w:pPr>
        <w:snapToGrid w:val="0"/>
        <w:rPr>
          <w:rFonts w:ascii="HGS教科書体" w:eastAsia="HGS教科書体" w:hAnsi="ＭＳ 明朝"/>
        </w:rPr>
      </w:pPr>
      <w:r w:rsidRPr="004146E8">
        <w:rPr>
          <w:rFonts w:ascii="HGS教科書体" w:eastAsia="HGS教科書体" w:hAnsi="ＭＳ 明朝" w:hint="eastAsia"/>
        </w:rPr>
        <w:t>２）</w:t>
      </w:r>
      <w:r w:rsidR="00EB021F" w:rsidRPr="004146E8">
        <w:rPr>
          <w:rFonts w:ascii="HGS教科書体" w:eastAsia="HGS教科書体" w:hAnsi="ＭＳ 明朝" w:hint="eastAsia"/>
          <w:u w:val="single"/>
        </w:rPr>
        <w:t>教室</w:t>
      </w:r>
      <w:r w:rsidR="00AD2A1B" w:rsidRPr="004146E8">
        <w:rPr>
          <w:rFonts w:ascii="HGS教科書体" w:eastAsia="HGS教科書体" w:hAnsi="ＭＳ 明朝" w:hint="eastAsia"/>
        </w:rPr>
        <w:t>の時計は</w:t>
      </w:r>
      <w:r w:rsidR="00AD2A1B" w:rsidRPr="004146E8">
        <w:rPr>
          <w:rFonts w:ascii="HGS教科書体" w:eastAsia="HGS教科書体" w:hAnsi="ＭＳ 明朝" w:hint="eastAsia"/>
          <w:u w:val="single"/>
        </w:rPr>
        <w:t>止まった</w:t>
      </w:r>
      <w:r w:rsidR="00AD2A1B" w:rsidRPr="004146E8">
        <w:rPr>
          <w:rFonts w:ascii="HGS教科書体" w:eastAsia="HGS教科書体" w:hAnsi="ＭＳ 明朝" w:hint="eastAsia"/>
        </w:rPr>
        <w:t>まま、うごいていません。</w:t>
      </w:r>
    </w:p>
    <w:p w:rsidR="00AD2A1B" w:rsidRPr="004146E8" w:rsidRDefault="00AD2A1B" w:rsidP="00332DA2">
      <w:pPr>
        <w:snapToGrid w:val="0"/>
        <w:rPr>
          <w:rFonts w:ascii="HGS教科書体" w:eastAsia="HGS教科書体" w:hAnsi="ＭＳ 明朝"/>
        </w:rPr>
      </w:pPr>
      <w:r w:rsidRPr="004146E8">
        <w:rPr>
          <w:rFonts w:ascii="HGS教科書体" w:eastAsia="HGS教科書体" w:hAnsi="ＭＳ 明朝" w:hint="eastAsia"/>
        </w:rPr>
        <w:t>（</w:t>
      </w:r>
      <w:r w:rsidR="007E2D0F" w:rsidRPr="004146E8">
        <w:rPr>
          <w:rFonts w:ascii="HGS教科書体" w:eastAsia="HGS教科書体" w:hAnsi="ＭＳ 明朝" w:hint="eastAsia"/>
        </w:rPr>
        <w:t>きょうしつ</w:t>
      </w:r>
      <w:r w:rsidRPr="004146E8">
        <w:rPr>
          <w:rFonts w:ascii="HGS教科書体" w:eastAsia="HGS教科書体" w:hAnsi="ＭＳ 明朝" w:hint="eastAsia"/>
        </w:rPr>
        <w:t>）（</w:t>
      </w:r>
      <w:r w:rsidR="007E2D0F" w:rsidRPr="004146E8">
        <w:rPr>
          <w:rFonts w:ascii="HGS教科書体" w:eastAsia="HGS教科書体" w:hAnsi="ＭＳ 明朝" w:hint="eastAsia"/>
        </w:rPr>
        <w:t>とまった</w:t>
      </w:r>
      <w:r w:rsidRPr="004146E8">
        <w:rPr>
          <w:rFonts w:ascii="HGS教科書体" w:eastAsia="HGS教科書体" w:hAnsi="ＭＳ 明朝" w:hint="eastAsia"/>
        </w:rPr>
        <w:t>）</w:t>
      </w:r>
    </w:p>
    <w:p w:rsidR="00826186" w:rsidRPr="004146E8" w:rsidRDefault="00826186" w:rsidP="00332DA2">
      <w:pPr>
        <w:snapToGrid w:val="0"/>
        <w:rPr>
          <w:rFonts w:ascii="HGS教科書体" w:eastAsia="HGS教科書体" w:hAnsi="ＭＳ 明朝"/>
        </w:rPr>
      </w:pPr>
    </w:p>
    <w:p w:rsidR="00826186" w:rsidRPr="004146E8" w:rsidRDefault="00B64C16" w:rsidP="00332DA2">
      <w:pPr>
        <w:snapToGrid w:val="0"/>
        <w:rPr>
          <w:rFonts w:ascii="HGS教科書体" w:eastAsia="HGS教科書体" w:hAnsi="ＭＳ 明朝"/>
        </w:rPr>
      </w:pPr>
      <w:r w:rsidRPr="004146E8">
        <w:rPr>
          <w:rFonts w:ascii="HGS教科書体" w:eastAsia="HGS教科書体" w:hAnsi="ＭＳ 明朝" w:hint="eastAsia"/>
        </w:rPr>
        <w:t>３)</w:t>
      </w:r>
      <w:r w:rsidR="00826186" w:rsidRPr="004146E8">
        <w:rPr>
          <w:rFonts w:ascii="HGS教科書体" w:eastAsia="HGS教科書体" w:hAnsi="ＭＳ 明朝" w:hint="eastAsia"/>
          <w:u w:val="single"/>
        </w:rPr>
        <w:t>東京</w:t>
      </w:r>
      <w:r w:rsidR="00826186" w:rsidRPr="004146E8">
        <w:rPr>
          <w:rFonts w:ascii="HGS教科書体" w:eastAsia="HGS教科書体" w:hAnsi="ＭＳ 明朝" w:hint="eastAsia"/>
        </w:rPr>
        <w:t>では、</w:t>
      </w:r>
      <w:r w:rsidR="00826186" w:rsidRPr="004146E8">
        <w:rPr>
          <w:rFonts w:ascii="HGS教科書体" w:eastAsia="HGS教科書体" w:hAnsi="ＭＳ 明朝" w:hint="eastAsia"/>
          <w:u w:val="single"/>
        </w:rPr>
        <w:t>今年</w:t>
      </w:r>
      <w:r w:rsidR="00826186" w:rsidRPr="004146E8">
        <w:rPr>
          <w:rFonts w:ascii="HGS教科書体" w:eastAsia="HGS教科書体" w:hAnsi="ＭＳ 明朝" w:hint="eastAsia"/>
        </w:rPr>
        <w:t>は</w:t>
      </w:r>
      <w:r w:rsidR="00826186" w:rsidRPr="004146E8">
        <w:rPr>
          <w:rFonts w:ascii="HGS教科書体" w:eastAsia="HGS教科書体" w:hAnsi="ＭＳ 明朝" w:hint="eastAsia"/>
          <w:u w:val="single"/>
        </w:rPr>
        <w:t>茶色</w:t>
      </w:r>
      <w:r w:rsidR="00826186" w:rsidRPr="004146E8">
        <w:rPr>
          <w:rFonts w:ascii="HGS教科書体" w:eastAsia="HGS教科書体" w:hAnsi="Times New Roman" w:hint="eastAsia"/>
        </w:rPr>
        <w:t>くて</w:t>
      </w:r>
      <w:r w:rsidR="00826186" w:rsidRPr="004146E8">
        <w:rPr>
          <w:rFonts w:ascii="HGS教科書体" w:eastAsia="HGS教科書体" w:hAnsi="ＭＳ 明朝" w:hint="eastAsia"/>
          <w:u w:val="single"/>
        </w:rPr>
        <w:t>短い</w:t>
      </w:r>
      <w:r w:rsidR="00826186" w:rsidRPr="004146E8">
        <w:rPr>
          <w:rFonts w:ascii="HGS教科書体" w:eastAsia="HGS教科書体" w:hAnsi="ＭＳ 明朝" w:hint="eastAsia"/>
        </w:rPr>
        <w:t>スカートが</w:t>
      </w:r>
      <w:r w:rsidR="00826186" w:rsidRPr="004146E8">
        <w:rPr>
          <w:rFonts w:ascii="HGS教科書体" w:eastAsia="HGS教科書体" w:hAnsi="ＭＳ 明朝" w:hint="eastAsia"/>
          <w:u w:val="single"/>
        </w:rPr>
        <w:t>人気</w:t>
      </w:r>
      <w:r w:rsidR="00826186" w:rsidRPr="004146E8">
        <w:rPr>
          <w:rFonts w:ascii="HGS教科書体" w:eastAsia="HGS教科書体" w:hAnsi="ＭＳ 明朝" w:hint="eastAsia"/>
        </w:rPr>
        <w:t>があります。</w:t>
      </w:r>
    </w:p>
    <w:p w:rsidR="00B64C16" w:rsidRPr="004146E8" w:rsidRDefault="00B64C16" w:rsidP="00332DA2">
      <w:pPr>
        <w:snapToGrid w:val="0"/>
        <w:rPr>
          <w:rFonts w:ascii="HGS教科書体" w:eastAsia="HGS教科書体" w:hAnsi="ＭＳ 明朝"/>
        </w:rPr>
      </w:pPr>
      <w:r w:rsidRPr="004146E8">
        <w:rPr>
          <w:rFonts w:ascii="HGS教科書体" w:eastAsia="HGS教科書体" w:hAnsi="ＭＳ 明朝" w:hint="eastAsia"/>
        </w:rPr>
        <w:t>(</w:t>
      </w:r>
      <w:r w:rsidR="007E2D0F" w:rsidRPr="004146E8">
        <w:rPr>
          <w:rFonts w:ascii="HGS教科書体" w:eastAsia="HGS教科書体" w:hAnsi="ＭＳ 明朝" w:hint="eastAsia"/>
        </w:rPr>
        <w:t>とうきょう</w:t>
      </w:r>
      <w:r w:rsidRPr="004146E8">
        <w:rPr>
          <w:rFonts w:ascii="HGS教科書体" w:eastAsia="HGS教科書体" w:hAnsi="ＭＳ 明朝" w:hint="eastAsia"/>
        </w:rPr>
        <w:t>) (</w:t>
      </w:r>
      <w:r w:rsidR="007E2D0F" w:rsidRPr="004146E8">
        <w:rPr>
          <w:rFonts w:ascii="HGS教科書体" w:eastAsia="HGS教科書体" w:hAnsi="ＭＳ 明朝" w:hint="eastAsia"/>
        </w:rPr>
        <w:t>ことし</w:t>
      </w:r>
      <w:r w:rsidRPr="004146E8">
        <w:rPr>
          <w:rFonts w:ascii="HGS教科書体" w:eastAsia="HGS教科書体" w:hAnsi="ＭＳ 明朝" w:hint="eastAsia"/>
        </w:rPr>
        <w:t>)(</w:t>
      </w:r>
      <w:r w:rsidR="007E2D0F" w:rsidRPr="004146E8">
        <w:rPr>
          <w:rFonts w:ascii="HGS教科書体" w:eastAsia="HGS教科書体" w:hAnsi="ＭＳ 明朝" w:hint="eastAsia"/>
        </w:rPr>
        <w:t>ちゃいろ</w:t>
      </w:r>
      <w:r w:rsidRPr="004146E8">
        <w:rPr>
          <w:rFonts w:ascii="HGS教科書体" w:eastAsia="HGS教科書体" w:hAnsi="ＭＳ 明朝" w:hint="eastAsia"/>
        </w:rPr>
        <w:t>)(</w:t>
      </w:r>
      <w:r w:rsidR="007E2D0F" w:rsidRPr="004146E8">
        <w:rPr>
          <w:rFonts w:ascii="HGS教科書体" w:eastAsia="HGS教科書体" w:hAnsi="ＭＳ 明朝" w:hint="eastAsia"/>
        </w:rPr>
        <w:t>みじかい</w:t>
      </w:r>
      <w:r w:rsidRPr="004146E8">
        <w:rPr>
          <w:rFonts w:ascii="HGS教科書体" w:eastAsia="HGS教科書体" w:hAnsi="ＭＳ 明朝" w:hint="eastAsia"/>
        </w:rPr>
        <w:t>) (</w:t>
      </w:r>
      <w:r w:rsidR="007E2D0F" w:rsidRPr="004146E8">
        <w:rPr>
          <w:rFonts w:ascii="HGS教科書体" w:eastAsia="HGS教科書体" w:hAnsi="ＭＳ 明朝" w:hint="eastAsia"/>
        </w:rPr>
        <w:t>にんき</w:t>
      </w:r>
      <w:r w:rsidRPr="004146E8">
        <w:rPr>
          <w:rFonts w:ascii="HGS教科書体" w:eastAsia="HGS教科書体" w:hAnsi="ＭＳ 明朝" w:hint="eastAsia"/>
        </w:rPr>
        <w:t>)</w:t>
      </w:r>
    </w:p>
    <w:p w:rsidR="00B64C16" w:rsidRPr="004F08A1" w:rsidRDefault="00B64C16" w:rsidP="00332DA2">
      <w:pPr>
        <w:snapToGrid w:val="0"/>
        <w:rPr>
          <w:rFonts w:ascii="HGS教科書体" w:eastAsia="HGS教科書体" w:hAnsi="ＭＳ 明朝"/>
        </w:rPr>
      </w:pPr>
    </w:p>
    <w:p w:rsidR="00826186" w:rsidRPr="004146E8" w:rsidRDefault="00B64C16" w:rsidP="00332DA2">
      <w:pPr>
        <w:snapToGrid w:val="0"/>
        <w:rPr>
          <w:rFonts w:ascii="HGS教科書体" w:eastAsia="HGS教科書体" w:hAnsi="ＭＳ 明朝"/>
        </w:rPr>
      </w:pPr>
      <w:r w:rsidRPr="004146E8">
        <w:rPr>
          <w:rFonts w:ascii="HGS教科書体" w:eastAsia="HGS教科書体" w:hAnsi="ＭＳ 明朝" w:hint="eastAsia"/>
        </w:rPr>
        <w:t>4)</w:t>
      </w:r>
      <w:r w:rsidR="00826186" w:rsidRPr="004146E8">
        <w:rPr>
          <w:rFonts w:ascii="HGS教科書体" w:eastAsia="HGS教科書体" w:hAnsi="ＭＳ 明朝" w:hint="eastAsia"/>
        </w:rPr>
        <w:t>わたしはこうえんで</w:t>
      </w:r>
      <w:r w:rsidR="00826186" w:rsidRPr="004146E8">
        <w:rPr>
          <w:rFonts w:ascii="HGS教科書体" w:eastAsia="HGS教科書体" w:hAnsi="ＭＳ 明朝" w:hint="eastAsia"/>
          <w:u w:val="single"/>
        </w:rPr>
        <w:t>池</w:t>
      </w:r>
      <w:r w:rsidR="00826186" w:rsidRPr="004146E8">
        <w:rPr>
          <w:rFonts w:ascii="HGS教科書体" w:eastAsia="HGS教科書体" w:hAnsi="ＭＳ 明朝" w:hint="eastAsia"/>
        </w:rPr>
        <w:t>のまわりを</w:t>
      </w:r>
      <w:r w:rsidR="00826186" w:rsidRPr="004146E8">
        <w:rPr>
          <w:rFonts w:ascii="HGS教科書体" w:eastAsia="HGS教科書体" w:hAnsi="ＭＳ 明朝" w:hint="eastAsia"/>
          <w:u w:val="single"/>
        </w:rPr>
        <w:t>走る</w:t>
      </w:r>
      <w:r w:rsidR="00826186" w:rsidRPr="004146E8">
        <w:rPr>
          <w:rFonts w:ascii="HGS教科書体" w:eastAsia="HGS教科書体" w:hAnsi="ＭＳ 明朝" w:hint="eastAsia"/>
        </w:rPr>
        <w:t>のが</w:t>
      </w:r>
      <w:r w:rsidR="00826186" w:rsidRPr="004146E8">
        <w:rPr>
          <w:rFonts w:ascii="HGS教科書体" w:eastAsia="HGS教科書体" w:hAnsi="ＭＳ 明朝" w:hint="eastAsia"/>
          <w:u w:val="single"/>
        </w:rPr>
        <w:t>好き</w:t>
      </w:r>
      <w:r w:rsidR="00826186" w:rsidRPr="004146E8">
        <w:rPr>
          <w:rFonts w:ascii="HGS教科書体" w:eastAsia="HGS教科書体" w:hAnsi="ＭＳ 明朝" w:hint="eastAsia"/>
        </w:rPr>
        <w:t>です。</w:t>
      </w:r>
    </w:p>
    <w:p w:rsidR="00826186" w:rsidRPr="004146E8" w:rsidRDefault="00B64C16" w:rsidP="00332DA2">
      <w:pPr>
        <w:snapToGrid w:val="0"/>
        <w:rPr>
          <w:rFonts w:ascii="HGS教科書体" w:eastAsia="HGS教科書体" w:hAnsi="ＭＳ 明朝"/>
        </w:rPr>
      </w:pPr>
      <w:r w:rsidRPr="004146E8">
        <w:rPr>
          <w:rFonts w:ascii="HGS教科書体" w:eastAsia="HGS教科書体" w:hAnsi="ＭＳ 明朝" w:hint="eastAsia"/>
        </w:rPr>
        <w:t xml:space="preserve">            </w:t>
      </w:r>
      <w:r w:rsidR="00F112A9" w:rsidRPr="004146E8">
        <w:rPr>
          <w:rFonts w:ascii="HGS教科書体" w:eastAsia="HGS教科書体" w:hAnsi="ＭＳ 明朝" w:hint="eastAsia"/>
        </w:rPr>
        <w:t xml:space="preserve">　</w:t>
      </w:r>
      <w:r w:rsidRPr="004146E8">
        <w:rPr>
          <w:rFonts w:ascii="HGS教科書体" w:eastAsia="HGS教科書体" w:hAnsi="ＭＳ 明朝" w:hint="eastAsia"/>
        </w:rPr>
        <w:t xml:space="preserve">  ( </w:t>
      </w:r>
      <w:r w:rsidR="007E2D0F" w:rsidRPr="004146E8">
        <w:rPr>
          <w:rFonts w:ascii="HGS教科書体" w:eastAsia="HGS教科書体" w:hAnsi="ＭＳ 明朝" w:hint="eastAsia"/>
        </w:rPr>
        <w:t>いけ</w:t>
      </w:r>
      <w:r w:rsidRPr="004146E8">
        <w:rPr>
          <w:rFonts w:ascii="HGS教科書体" w:eastAsia="HGS教科書体" w:hAnsi="ＭＳ 明朝" w:hint="eastAsia"/>
        </w:rPr>
        <w:t xml:space="preserve"> )</w:t>
      </w:r>
      <w:r w:rsidR="00F112A9" w:rsidRPr="004146E8">
        <w:rPr>
          <w:rFonts w:ascii="HGS教科書体" w:eastAsia="HGS教科書体" w:hAnsi="ＭＳ 明朝" w:hint="eastAsia"/>
        </w:rPr>
        <w:t xml:space="preserve">    </w:t>
      </w:r>
      <w:r w:rsidRPr="004146E8">
        <w:rPr>
          <w:rFonts w:ascii="HGS教科書体" w:eastAsia="HGS教科書体" w:hAnsi="ＭＳ 明朝" w:hint="eastAsia"/>
        </w:rPr>
        <w:t xml:space="preserve"> (</w:t>
      </w:r>
      <w:r w:rsidR="007E2D0F" w:rsidRPr="004146E8">
        <w:rPr>
          <w:rFonts w:ascii="HGS教科書体" w:eastAsia="HGS教科書体" w:hAnsi="ＭＳ 明朝" w:hint="eastAsia"/>
        </w:rPr>
        <w:t>はしる</w:t>
      </w:r>
      <w:r w:rsidRPr="004146E8">
        <w:rPr>
          <w:rFonts w:ascii="HGS教科書体" w:eastAsia="HGS教科書体" w:hAnsi="ＭＳ 明朝" w:hint="eastAsia"/>
        </w:rPr>
        <w:t xml:space="preserve"> )  (</w:t>
      </w:r>
      <w:r w:rsidR="007E2D0F" w:rsidRPr="004146E8">
        <w:rPr>
          <w:rFonts w:ascii="HGS教科書体" w:eastAsia="HGS教科書体" w:hAnsi="ＭＳ 明朝" w:hint="eastAsia"/>
        </w:rPr>
        <w:t>すき</w:t>
      </w:r>
      <w:r w:rsidRPr="004146E8">
        <w:rPr>
          <w:rFonts w:ascii="HGS教科書体" w:eastAsia="HGS教科書体" w:hAnsi="ＭＳ 明朝" w:hint="eastAsia"/>
        </w:rPr>
        <w:t xml:space="preserve"> )</w:t>
      </w:r>
    </w:p>
    <w:p w:rsidR="00B64C16" w:rsidRPr="004146E8" w:rsidRDefault="001C3087" w:rsidP="00332DA2">
      <w:pPr>
        <w:snapToGrid w:val="0"/>
        <w:rPr>
          <w:rFonts w:ascii="HGS教科書体" w:eastAsia="HGS教科書体" w:hAnsi="ＭＳ 明朝"/>
        </w:rPr>
      </w:pPr>
      <w:r w:rsidRPr="004146E8">
        <w:rPr>
          <w:rFonts w:ascii="HGS教科書体" w:eastAsia="HGS教科書体" w:hAnsi="ＭＳ 明朝" w:hint="eastAsia"/>
        </w:rPr>
        <w:t>５）</w:t>
      </w:r>
      <w:r w:rsidR="00015E7C" w:rsidRPr="004146E8">
        <w:rPr>
          <w:rFonts w:ascii="HGS教科書体" w:eastAsia="HGS教科書体" w:hAnsi="ＭＳ 明朝" w:hint="eastAsia"/>
          <w:u w:val="single"/>
        </w:rPr>
        <w:t>車</w:t>
      </w:r>
      <w:r w:rsidR="00015E7C" w:rsidRPr="004146E8">
        <w:rPr>
          <w:rFonts w:ascii="HGS教科書体" w:eastAsia="HGS教科書体" w:hAnsi="ＭＳ 明朝" w:hint="eastAsia"/>
        </w:rPr>
        <w:t>を</w:t>
      </w:r>
      <w:r w:rsidR="00015E7C" w:rsidRPr="004146E8">
        <w:rPr>
          <w:rFonts w:ascii="HGS教科書体" w:eastAsia="HGS教科書体" w:hAnsi="ＭＳ 明朝" w:hint="eastAsia"/>
          <w:u w:val="single"/>
        </w:rPr>
        <w:t>運転</w:t>
      </w:r>
      <w:r w:rsidR="00015E7C" w:rsidRPr="004146E8">
        <w:rPr>
          <w:rFonts w:ascii="HGS教科書体" w:eastAsia="HGS教科書体" w:hAnsi="ＭＳ 明朝" w:hint="eastAsia"/>
        </w:rPr>
        <w:t>して学校へ来てはいけません。</w:t>
      </w:r>
    </w:p>
    <w:p w:rsidR="00015E7C" w:rsidRPr="004146E8" w:rsidRDefault="00015E7C" w:rsidP="00332DA2">
      <w:pPr>
        <w:snapToGrid w:val="0"/>
        <w:rPr>
          <w:rFonts w:ascii="HGS教科書体" w:eastAsia="HGS教科書体" w:hAnsi="ＭＳ 明朝"/>
        </w:rPr>
      </w:pPr>
      <w:r w:rsidRPr="004146E8">
        <w:rPr>
          <w:rFonts w:ascii="HGS教科書体" w:eastAsia="HGS教科書体" w:hAnsi="ＭＳ 明朝" w:hint="eastAsia"/>
        </w:rPr>
        <w:t>（</w:t>
      </w:r>
      <w:r w:rsidR="007E2D0F" w:rsidRPr="004146E8">
        <w:rPr>
          <w:rFonts w:ascii="HGS教科書体" w:eastAsia="HGS教科書体" w:hAnsi="ＭＳ 明朝" w:hint="eastAsia"/>
        </w:rPr>
        <w:t>くるま</w:t>
      </w:r>
      <w:r w:rsidRPr="004146E8">
        <w:rPr>
          <w:rFonts w:ascii="HGS教科書体" w:eastAsia="HGS教科書体" w:hAnsi="ＭＳ 明朝" w:hint="eastAsia"/>
        </w:rPr>
        <w:t>）（</w:t>
      </w:r>
      <w:r w:rsidR="007E2D0F" w:rsidRPr="004146E8">
        <w:rPr>
          <w:rFonts w:ascii="HGS教科書体" w:eastAsia="HGS教科書体" w:hAnsi="ＭＳ 明朝" w:hint="eastAsia"/>
        </w:rPr>
        <w:t>うんてん</w:t>
      </w:r>
      <w:r w:rsidRPr="004146E8">
        <w:rPr>
          <w:rFonts w:ascii="HGS教科書体" w:eastAsia="HGS教科書体" w:hAnsi="ＭＳ 明朝" w:hint="eastAsia"/>
        </w:rPr>
        <w:t>）</w:t>
      </w:r>
    </w:p>
    <w:p w:rsidR="00F112A9" w:rsidRPr="004146E8" w:rsidRDefault="00015E7C" w:rsidP="00F112A9">
      <w:pPr>
        <w:snapToGrid w:val="0"/>
        <w:rPr>
          <w:rFonts w:ascii="HGS教科書体" w:eastAsia="HGS教科書体" w:hAnsi="ＭＳ ゴシック"/>
          <w:b/>
        </w:rPr>
      </w:pPr>
      <w:r w:rsidRPr="004146E8">
        <w:rPr>
          <w:rFonts w:ascii="HGS教科書体" w:eastAsia="HGS教科書体" w:hAnsi="ＭＳ ゴシック" w:hint="eastAsia"/>
          <w:b/>
        </w:rPr>
        <w:t xml:space="preserve">　</w:t>
      </w:r>
    </w:p>
    <w:p w:rsidR="00826186" w:rsidRPr="004146E8" w:rsidRDefault="00C7146D" w:rsidP="00F112A9">
      <w:pPr>
        <w:snapToGrid w:val="0"/>
        <w:rPr>
          <w:rFonts w:ascii="HGS教科書体" w:eastAsia="HGS教科書体" w:hAnsi="ＭＳ ゴシック"/>
          <w:b/>
        </w:rPr>
      </w:pPr>
      <w:r w:rsidRPr="004146E8">
        <w:rPr>
          <w:rFonts w:ascii="HGS教科書体" w:eastAsia="HGS教科書体" w:hAnsi="Cordia New" w:cs="Cordia New" w:hint="eastAsia"/>
          <w:color w:val="000000"/>
          <w:sz w:val="24"/>
          <w:szCs w:val="24"/>
        </w:rPr>
        <w:t>⑬</w:t>
      </w:r>
    </w:p>
    <w:p w:rsidR="00826186" w:rsidRPr="004146E8" w:rsidRDefault="00B64C16" w:rsidP="00332DA2">
      <w:pPr>
        <w:snapToGrid w:val="0"/>
        <w:rPr>
          <w:rFonts w:ascii="HGS教科書体" w:eastAsia="HGS教科書体" w:hAnsi="ＭＳ 明朝"/>
        </w:rPr>
      </w:pPr>
      <w:r w:rsidRPr="004146E8">
        <w:rPr>
          <w:rFonts w:ascii="HGS教科書体" w:eastAsia="HGS教科書体" w:hAnsi="ＭＳ 明朝" w:hint="eastAsia"/>
        </w:rPr>
        <w:t>１）学生は</w:t>
      </w:r>
      <w:r w:rsidR="00826186" w:rsidRPr="004146E8">
        <w:rPr>
          <w:rFonts w:ascii="HGS教科書体" w:eastAsia="HGS教科書体" w:hAnsi="ＭＳ 明朝" w:hint="eastAsia"/>
          <w:u w:val="single"/>
        </w:rPr>
        <w:t>しょくどう</w:t>
      </w:r>
      <w:r w:rsidR="00826186" w:rsidRPr="004146E8">
        <w:rPr>
          <w:rFonts w:ascii="HGS教科書体" w:eastAsia="HGS教科書体" w:hAnsi="ＭＳ 明朝" w:hint="eastAsia"/>
        </w:rPr>
        <w:t>で</w:t>
      </w:r>
      <w:r w:rsidR="00826186" w:rsidRPr="004146E8">
        <w:rPr>
          <w:rFonts w:ascii="HGS教科書体" w:eastAsia="HGS教科書体" w:hAnsi="ＭＳ 明朝" w:hint="eastAsia"/>
          <w:u w:val="single"/>
        </w:rPr>
        <w:t>ひる</w:t>
      </w:r>
      <w:r w:rsidRPr="004146E8">
        <w:rPr>
          <w:rFonts w:ascii="HGS教科書体" w:eastAsia="HGS教科書体" w:hAnsi="ＭＳ 明朝" w:hint="eastAsia"/>
        </w:rPr>
        <w:t xml:space="preserve">ご飯を　</w:t>
      </w:r>
      <w:r w:rsidRPr="004146E8">
        <w:rPr>
          <w:rFonts w:ascii="HGS教科書体" w:eastAsia="HGS教科書体" w:hAnsi="ＭＳ 明朝" w:hint="eastAsia"/>
          <w:u w:val="single"/>
        </w:rPr>
        <w:t>たべなければなりません</w:t>
      </w:r>
      <w:r w:rsidRPr="004146E8">
        <w:rPr>
          <w:rFonts w:ascii="HGS教科書体" w:eastAsia="HGS教科書体" w:hAnsi="ＭＳ 明朝" w:hint="eastAsia"/>
        </w:rPr>
        <w:t>。</w:t>
      </w:r>
    </w:p>
    <w:p w:rsidR="00B64C16" w:rsidRPr="004146E8" w:rsidRDefault="00B64C16" w:rsidP="00332DA2">
      <w:pPr>
        <w:snapToGrid w:val="0"/>
        <w:rPr>
          <w:rFonts w:ascii="HGS教科書体" w:eastAsia="HGS教科書体" w:hAnsi="ＭＳ 明朝"/>
          <w:lang w:bidi="ar-SA"/>
        </w:rPr>
      </w:pPr>
      <w:r w:rsidRPr="004146E8">
        <w:rPr>
          <w:rFonts w:ascii="HGS教科書体" w:eastAsia="HGS教科書体" w:hAnsi="ＭＳ 明朝" w:hint="eastAsia"/>
        </w:rPr>
        <w:t xml:space="preserve">　　　　　（</w:t>
      </w:r>
      <w:r w:rsidR="007E2D0F" w:rsidRPr="004146E8">
        <w:rPr>
          <w:rFonts w:ascii="HGS教科書体" w:eastAsia="HGS教科書体" w:hAnsi="ＭＳ 明朝" w:hint="eastAsia"/>
        </w:rPr>
        <w:t>食堂</w:t>
      </w:r>
      <w:r w:rsidRPr="004146E8">
        <w:rPr>
          <w:rFonts w:ascii="HGS教科書体" w:eastAsia="HGS教科書体" w:hAnsi="ＭＳ 明朝" w:hint="eastAsia"/>
        </w:rPr>
        <w:t>）</w:t>
      </w:r>
      <w:r w:rsidR="00F112A9" w:rsidRPr="004146E8">
        <w:rPr>
          <w:rFonts w:ascii="HGS教科書体" w:eastAsia="HGS教科書体" w:hAnsi="ＭＳ 明朝" w:hint="eastAsia"/>
        </w:rPr>
        <w:t xml:space="preserve">　</w:t>
      </w:r>
      <w:r w:rsidRPr="004146E8">
        <w:rPr>
          <w:rFonts w:ascii="HGS教科書体" w:eastAsia="HGS教科書体" w:hAnsi="ＭＳ 明朝" w:hint="eastAsia"/>
        </w:rPr>
        <w:t>（</w:t>
      </w:r>
      <w:r w:rsidR="007E2D0F" w:rsidRPr="004146E8">
        <w:rPr>
          <w:rFonts w:ascii="HGS教科書体" w:eastAsia="HGS教科書体" w:hAnsi="ＭＳ 明朝" w:hint="eastAsia"/>
        </w:rPr>
        <w:t>昼</w:t>
      </w:r>
      <w:r w:rsidRPr="004146E8">
        <w:rPr>
          <w:rFonts w:ascii="HGS教科書体" w:eastAsia="HGS教科書体" w:hAnsi="ＭＳ 明朝" w:hint="eastAsia"/>
        </w:rPr>
        <w:t>）　　（</w:t>
      </w:r>
      <w:r w:rsidR="007E2D0F" w:rsidRPr="004146E8">
        <w:rPr>
          <w:rFonts w:ascii="HGS教科書体" w:eastAsia="HGS教科書体" w:hAnsi="ＭＳ 明朝" w:hint="eastAsia"/>
        </w:rPr>
        <w:t>食べなければなりません</w:t>
      </w:r>
      <w:r w:rsidRPr="004146E8">
        <w:rPr>
          <w:rFonts w:ascii="HGS教科書体" w:eastAsia="HGS教科書体" w:hAnsi="ＭＳ 明朝" w:hint="eastAsia"/>
        </w:rPr>
        <w:t>）</w:t>
      </w:r>
    </w:p>
    <w:p w:rsidR="00826186" w:rsidRPr="004146E8" w:rsidRDefault="00826186" w:rsidP="00332DA2">
      <w:pPr>
        <w:snapToGrid w:val="0"/>
        <w:rPr>
          <w:rFonts w:ascii="HGS教科書体" w:eastAsia="HGS教科書体" w:hAnsi="ＭＳ 明朝"/>
        </w:rPr>
      </w:pPr>
    </w:p>
    <w:p w:rsidR="00826186" w:rsidRPr="004146E8" w:rsidRDefault="00B64C16" w:rsidP="00332DA2">
      <w:pPr>
        <w:snapToGrid w:val="0"/>
        <w:rPr>
          <w:rFonts w:ascii="HGS教科書体" w:eastAsia="HGS教科書体" w:hAnsi="ＭＳ 明朝"/>
        </w:rPr>
      </w:pPr>
      <w:r w:rsidRPr="004146E8">
        <w:rPr>
          <w:rFonts w:ascii="HGS教科書体" w:eastAsia="HGS教科書体" w:hAnsi="ＭＳ 明朝" w:hint="eastAsia"/>
        </w:rPr>
        <w:t>２）</w:t>
      </w:r>
      <w:r w:rsidR="00826186" w:rsidRPr="004146E8">
        <w:rPr>
          <w:rFonts w:ascii="HGS教科書体" w:eastAsia="HGS教科書体" w:hAnsi="ＭＳ 明朝" w:hint="eastAsia"/>
          <w:u w:val="single"/>
        </w:rPr>
        <w:t>としょかん</w:t>
      </w:r>
      <w:r w:rsidR="00826186" w:rsidRPr="004146E8">
        <w:rPr>
          <w:rFonts w:ascii="HGS教科書体" w:eastAsia="HGS教科書体" w:hAnsi="ＭＳ 明朝" w:hint="eastAsia"/>
        </w:rPr>
        <w:t xml:space="preserve">では　</w:t>
      </w:r>
      <w:r w:rsidR="00826186" w:rsidRPr="004146E8">
        <w:rPr>
          <w:rFonts w:ascii="HGS教科書体" w:eastAsia="HGS教科書体" w:hAnsi="ＭＳ 明朝" w:hint="eastAsia"/>
          <w:u w:val="single"/>
        </w:rPr>
        <w:t>おおきいこえ</w:t>
      </w:r>
      <w:r w:rsidRPr="004146E8">
        <w:rPr>
          <w:rFonts w:ascii="HGS教科書体" w:eastAsia="HGS教科書体" w:hAnsi="ＭＳ 明朝" w:hint="eastAsia"/>
        </w:rPr>
        <w:t xml:space="preserve">で　</w:t>
      </w:r>
      <w:r w:rsidRPr="004146E8">
        <w:rPr>
          <w:rFonts w:ascii="HGS教科書体" w:eastAsia="HGS教科書体" w:hAnsi="ＭＳ 明朝" w:hint="eastAsia"/>
          <w:u w:val="single"/>
        </w:rPr>
        <w:t>はなしてはいけません</w:t>
      </w:r>
      <w:r w:rsidRPr="004146E8">
        <w:rPr>
          <w:rFonts w:ascii="HGS教科書体" w:eastAsia="HGS教科書体" w:hAnsi="ＭＳ 明朝" w:hint="eastAsia"/>
        </w:rPr>
        <w:t>。</w:t>
      </w:r>
    </w:p>
    <w:p w:rsidR="00B64C16" w:rsidRPr="004146E8" w:rsidRDefault="00B64C16" w:rsidP="00332DA2">
      <w:pPr>
        <w:snapToGrid w:val="0"/>
        <w:rPr>
          <w:rFonts w:ascii="HGS教科書体" w:eastAsia="HGS教科書体" w:hAnsi="ＭＳ 明朝"/>
        </w:rPr>
      </w:pPr>
      <w:r w:rsidRPr="004146E8">
        <w:rPr>
          <w:rFonts w:ascii="HGS教科書体" w:eastAsia="HGS教科書体" w:hAnsi="ＭＳ 明朝" w:hint="eastAsia"/>
        </w:rPr>
        <w:t xml:space="preserve">　（</w:t>
      </w:r>
      <w:r w:rsidR="007E2D0F" w:rsidRPr="004146E8">
        <w:rPr>
          <w:rFonts w:ascii="HGS教科書体" w:eastAsia="HGS教科書体" w:hAnsi="ＭＳ 明朝" w:hint="eastAsia"/>
        </w:rPr>
        <w:t>図書館</w:t>
      </w:r>
      <w:r w:rsidRPr="004146E8">
        <w:rPr>
          <w:rFonts w:ascii="HGS教科書体" w:eastAsia="HGS教科書体" w:hAnsi="ＭＳ 明朝" w:hint="eastAsia"/>
        </w:rPr>
        <w:t xml:space="preserve">）　</w:t>
      </w:r>
      <w:r w:rsidR="007E2D0F" w:rsidRPr="004146E8">
        <w:rPr>
          <w:rFonts w:ascii="HGS教科書体" w:eastAsia="HGS教科書体" w:hAnsi="ＭＳ 明朝" w:hint="eastAsia"/>
        </w:rPr>
        <w:t xml:space="preserve">　　</w:t>
      </w:r>
      <w:r w:rsidRPr="004146E8">
        <w:rPr>
          <w:rFonts w:ascii="HGS教科書体" w:eastAsia="HGS教科書体" w:hAnsi="ＭＳ 明朝" w:hint="eastAsia"/>
        </w:rPr>
        <w:t>（</w:t>
      </w:r>
      <w:r w:rsidR="007E2D0F" w:rsidRPr="004146E8">
        <w:rPr>
          <w:rFonts w:ascii="HGS教科書体" w:eastAsia="HGS教科書体" w:hAnsi="ＭＳ 明朝" w:hint="eastAsia"/>
        </w:rPr>
        <w:t>大きい声</w:t>
      </w:r>
      <w:r w:rsidRPr="004146E8">
        <w:rPr>
          <w:rFonts w:ascii="HGS教科書体" w:eastAsia="HGS教科書体" w:hAnsi="ＭＳ 明朝" w:hint="eastAsia"/>
        </w:rPr>
        <w:t>）</w:t>
      </w:r>
      <w:r w:rsidR="007E2D0F" w:rsidRPr="004146E8">
        <w:rPr>
          <w:rFonts w:ascii="HGS教科書体" w:eastAsia="HGS教科書体" w:hAnsi="ＭＳ 明朝" w:hint="eastAsia"/>
        </w:rPr>
        <w:t xml:space="preserve">　　</w:t>
      </w:r>
      <w:r w:rsidRPr="004146E8">
        <w:rPr>
          <w:rFonts w:ascii="HGS教科書体" w:eastAsia="HGS教科書体" w:hAnsi="ＭＳ 明朝" w:hint="eastAsia"/>
        </w:rPr>
        <w:t>（</w:t>
      </w:r>
      <w:r w:rsidR="007E2D0F" w:rsidRPr="004146E8">
        <w:rPr>
          <w:rFonts w:ascii="HGS教科書体" w:eastAsia="HGS教科書体" w:hAnsi="ＭＳ 明朝" w:hint="eastAsia"/>
        </w:rPr>
        <w:t>話して</w:t>
      </w:r>
      <w:r w:rsidR="00694850" w:rsidRPr="004146E8">
        <w:rPr>
          <w:rFonts w:ascii="HGS教科書体" w:eastAsia="HGS教科書体" w:hAnsi="ＭＳ 明朝" w:hint="eastAsia"/>
          <w:color w:val="FF0000"/>
        </w:rPr>
        <w:t>は</w:t>
      </w:r>
      <w:r w:rsidR="007E2D0F" w:rsidRPr="004146E8">
        <w:rPr>
          <w:rFonts w:ascii="HGS教科書体" w:eastAsia="HGS教科書体" w:hAnsi="ＭＳ 明朝" w:hint="eastAsia"/>
        </w:rPr>
        <w:t>いけません</w:t>
      </w:r>
      <w:r w:rsidRPr="004146E8">
        <w:rPr>
          <w:rFonts w:ascii="HGS教科書体" w:eastAsia="HGS教科書体" w:hAnsi="ＭＳ 明朝" w:hint="eastAsia"/>
        </w:rPr>
        <w:t>）</w:t>
      </w:r>
    </w:p>
    <w:p w:rsidR="00B64C16" w:rsidRPr="004146E8" w:rsidRDefault="00B64C16" w:rsidP="00332DA2">
      <w:pPr>
        <w:snapToGrid w:val="0"/>
        <w:rPr>
          <w:rFonts w:ascii="HGS教科書体" w:eastAsia="HGS教科書体" w:hAnsi="ＭＳ 明朝"/>
        </w:rPr>
      </w:pPr>
    </w:p>
    <w:p w:rsidR="00826186" w:rsidRPr="004146E8" w:rsidRDefault="00B64C16" w:rsidP="00332DA2">
      <w:pPr>
        <w:snapToGrid w:val="0"/>
        <w:rPr>
          <w:rFonts w:ascii="HGS教科書体" w:eastAsia="HGS教科書体" w:hAnsi="ＭＳ 明朝"/>
        </w:rPr>
      </w:pPr>
      <w:r w:rsidRPr="004146E8">
        <w:rPr>
          <w:rFonts w:ascii="HGS教科書体" w:eastAsia="HGS教科書体" w:hAnsi="ＭＳ 明朝" w:hint="eastAsia"/>
        </w:rPr>
        <w:t>３）</w:t>
      </w:r>
      <w:r w:rsidR="00826186" w:rsidRPr="004146E8">
        <w:rPr>
          <w:rFonts w:ascii="HGS教科書体" w:eastAsia="HGS教科書体" w:hAnsi="ＭＳ 明朝" w:hint="eastAsia"/>
          <w:u w:val="single"/>
        </w:rPr>
        <w:t>しつもん</w:t>
      </w:r>
      <w:r w:rsidR="00826186" w:rsidRPr="004146E8">
        <w:rPr>
          <w:rFonts w:ascii="HGS教科書体" w:eastAsia="HGS教科書体" w:hAnsi="ＭＳ 明朝" w:hint="eastAsia"/>
        </w:rPr>
        <w:t>をよく</w:t>
      </w:r>
      <w:r w:rsidR="00826186" w:rsidRPr="004146E8">
        <w:rPr>
          <w:rFonts w:ascii="HGS教科書体" w:eastAsia="HGS教科書体" w:hAnsi="ＭＳ 明朝" w:hint="eastAsia"/>
          <w:u w:val="single"/>
        </w:rPr>
        <w:t>きいてから</w:t>
      </w:r>
      <w:r w:rsidR="00826186" w:rsidRPr="004146E8">
        <w:rPr>
          <w:rFonts w:ascii="HGS教科書体" w:eastAsia="HGS教科書体" w:hAnsi="ＭＳ 明朝" w:hint="eastAsia"/>
        </w:rPr>
        <w:t xml:space="preserve">　</w:t>
      </w:r>
      <w:r w:rsidR="00826186" w:rsidRPr="004146E8">
        <w:rPr>
          <w:rFonts w:ascii="HGS教科書体" w:eastAsia="HGS教科書体" w:hAnsi="ＭＳ 明朝" w:hint="eastAsia"/>
          <w:u w:val="single"/>
        </w:rPr>
        <w:t>こたえて</w:t>
      </w:r>
      <w:r w:rsidR="00584F8E" w:rsidRPr="004146E8">
        <w:rPr>
          <w:rFonts w:ascii="HGS教科書体" w:eastAsia="HGS教科書体" w:hAnsi="ＭＳ 明朝" w:hint="eastAsia"/>
        </w:rPr>
        <w:t>ください。</w:t>
      </w:r>
    </w:p>
    <w:p w:rsidR="00826186" w:rsidRPr="004146E8" w:rsidRDefault="00584F8E" w:rsidP="00332DA2">
      <w:pPr>
        <w:tabs>
          <w:tab w:val="left" w:pos="8160"/>
        </w:tabs>
        <w:snapToGrid w:val="0"/>
        <w:rPr>
          <w:rFonts w:ascii="HGS教科書体" w:eastAsia="HGS教科書体" w:hAnsi="ＭＳ 明朝"/>
        </w:rPr>
      </w:pPr>
      <w:r w:rsidRPr="004146E8">
        <w:rPr>
          <w:rFonts w:ascii="HGS教科書体" w:eastAsia="HGS教科書体" w:hAnsi="ＭＳ 明朝" w:hint="eastAsia"/>
        </w:rPr>
        <w:t xml:space="preserve">　（</w:t>
      </w:r>
      <w:r w:rsidR="007E2D0F" w:rsidRPr="004146E8">
        <w:rPr>
          <w:rFonts w:ascii="HGS教科書体" w:eastAsia="HGS教科書体" w:hAnsi="ＭＳ 明朝" w:hint="eastAsia"/>
        </w:rPr>
        <w:t>質問</w:t>
      </w:r>
      <w:r w:rsidRPr="004146E8">
        <w:rPr>
          <w:rFonts w:ascii="HGS教科書体" w:eastAsia="HGS教科書体" w:hAnsi="ＭＳ 明朝" w:hint="eastAsia"/>
        </w:rPr>
        <w:t>）</w:t>
      </w:r>
      <w:r w:rsidR="007E2D0F" w:rsidRPr="004146E8">
        <w:rPr>
          <w:rFonts w:ascii="HGS教科書体" w:eastAsia="HGS教科書体" w:hAnsi="ＭＳ 明朝" w:hint="eastAsia"/>
        </w:rPr>
        <w:t xml:space="preserve">　　　</w:t>
      </w:r>
      <w:r w:rsidRPr="004146E8">
        <w:rPr>
          <w:rFonts w:ascii="HGS教科書体" w:eastAsia="HGS教科書体" w:hAnsi="ＭＳ 明朝" w:hint="eastAsia"/>
        </w:rPr>
        <w:t>（</w:t>
      </w:r>
      <w:r w:rsidR="007E2D0F" w:rsidRPr="004146E8">
        <w:rPr>
          <w:rFonts w:ascii="HGS教科書体" w:eastAsia="HGS教科書体" w:hAnsi="ＭＳ 明朝" w:hint="eastAsia"/>
        </w:rPr>
        <w:t>聞いて</w:t>
      </w:r>
      <w:r w:rsidR="00694850" w:rsidRPr="004F08A1">
        <w:rPr>
          <w:rFonts w:ascii="HGS教科書体" w:eastAsia="HGS教科書体" w:hAnsi="ＭＳ 明朝" w:hint="eastAsia"/>
          <w:color w:val="000000" w:themeColor="text1"/>
        </w:rPr>
        <w:t>から</w:t>
      </w:r>
      <w:r w:rsidRPr="004146E8">
        <w:rPr>
          <w:rFonts w:ascii="HGS教科書体" w:eastAsia="HGS教科書体" w:hAnsi="ＭＳ 明朝" w:hint="eastAsia"/>
        </w:rPr>
        <w:t>）（</w:t>
      </w:r>
      <w:r w:rsidR="007E2D0F" w:rsidRPr="004146E8">
        <w:rPr>
          <w:rFonts w:ascii="HGS教科書体" w:eastAsia="HGS教科書体" w:hAnsi="ＭＳ 明朝" w:hint="eastAsia"/>
        </w:rPr>
        <w:t>答えて</w:t>
      </w:r>
      <w:r w:rsidRPr="004146E8">
        <w:rPr>
          <w:rFonts w:ascii="HGS教科書体" w:eastAsia="HGS教科書体" w:hAnsi="ＭＳ 明朝" w:hint="eastAsia"/>
        </w:rPr>
        <w:t>）</w:t>
      </w:r>
    </w:p>
    <w:p w:rsidR="00584F8E" w:rsidRPr="004146E8" w:rsidRDefault="00584F8E" w:rsidP="00332DA2">
      <w:pPr>
        <w:tabs>
          <w:tab w:val="left" w:pos="8160"/>
        </w:tabs>
        <w:snapToGrid w:val="0"/>
        <w:rPr>
          <w:rFonts w:ascii="HGS教科書体" w:eastAsia="HGS教科書体" w:hAnsi="ＭＳ 明朝"/>
        </w:rPr>
      </w:pPr>
    </w:p>
    <w:p w:rsidR="00826186" w:rsidRPr="004146E8" w:rsidRDefault="001C3087" w:rsidP="00332DA2">
      <w:pPr>
        <w:snapToGrid w:val="0"/>
        <w:rPr>
          <w:rFonts w:ascii="HGS教科書体" w:eastAsia="HGS教科書体" w:hAnsi="ＭＳ 明朝"/>
        </w:rPr>
      </w:pPr>
      <w:r w:rsidRPr="004146E8">
        <w:rPr>
          <w:rFonts w:ascii="HGS教科書体" w:eastAsia="HGS教科書体" w:hAnsi="ＭＳ 明朝" w:hint="eastAsia"/>
        </w:rPr>
        <w:t>４）</w:t>
      </w:r>
      <w:r w:rsidR="00826186" w:rsidRPr="004146E8">
        <w:rPr>
          <w:rFonts w:ascii="HGS教科書体" w:eastAsia="HGS教科書体" w:hAnsi="ＭＳ 明朝" w:hint="eastAsia"/>
        </w:rPr>
        <w:t>こ</w:t>
      </w:r>
      <w:r w:rsidR="00584F8E" w:rsidRPr="004146E8">
        <w:rPr>
          <w:rFonts w:ascii="HGS教科書体" w:eastAsia="HGS教科書体" w:hAnsi="ＭＳ 明朝" w:hint="eastAsia"/>
        </w:rPr>
        <w:t>の</w:t>
      </w:r>
      <w:r w:rsidR="00584F8E" w:rsidRPr="004146E8">
        <w:rPr>
          <w:rFonts w:ascii="HGS教科書体" w:eastAsia="HGS教科書体" w:hAnsi="ＭＳ 明朝" w:hint="eastAsia"/>
          <w:u w:val="single"/>
        </w:rPr>
        <w:t>じてんしゃ</w:t>
      </w:r>
      <w:r w:rsidR="00584F8E" w:rsidRPr="004146E8">
        <w:rPr>
          <w:rFonts w:ascii="HGS教科書体" w:eastAsia="HGS教科書体" w:hAnsi="ＭＳ 明朝" w:hint="eastAsia"/>
        </w:rPr>
        <w:t>を</w:t>
      </w:r>
      <w:r w:rsidR="00584F8E" w:rsidRPr="004146E8">
        <w:rPr>
          <w:rFonts w:ascii="HGS教科書体" w:eastAsia="HGS教科書体" w:hAnsi="ＭＳ 明朝" w:hint="eastAsia"/>
          <w:u w:val="single"/>
        </w:rPr>
        <w:t>しゅうまつ</w:t>
      </w:r>
      <w:r w:rsidR="00584F8E" w:rsidRPr="004146E8">
        <w:rPr>
          <w:rFonts w:ascii="HGS教科書体" w:eastAsia="HGS教科書体" w:hAnsi="ＭＳ 明朝" w:hint="eastAsia"/>
        </w:rPr>
        <w:t>までに家に</w:t>
      </w:r>
      <w:r w:rsidR="00584F8E" w:rsidRPr="004146E8">
        <w:rPr>
          <w:rFonts w:ascii="HGS教科書体" w:eastAsia="HGS教科書体" w:hAnsi="ＭＳ 明朝" w:hint="eastAsia"/>
          <w:u w:val="single"/>
        </w:rPr>
        <w:t>はこんで</w:t>
      </w:r>
      <w:r w:rsidR="00584F8E" w:rsidRPr="004146E8">
        <w:rPr>
          <w:rFonts w:ascii="HGS教科書体" w:eastAsia="HGS教科書体" w:hAnsi="ＭＳ 明朝" w:hint="eastAsia"/>
        </w:rPr>
        <w:t>ください。</w:t>
      </w:r>
    </w:p>
    <w:p w:rsidR="00826186" w:rsidRPr="004146E8" w:rsidRDefault="00584F8E" w:rsidP="00332DA2">
      <w:pPr>
        <w:snapToGrid w:val="0"/>
        <w:rPr>
          <w:rFonts w:ascii="HGS教科書体" w:eastAsia="HGS教科書体" w:hAnsi="ＭＳ 明朝"/>
        </w:rPr>
      </w:pPr>
      <w:r w:rsidRPr="004146E8">
        <w:rPr>
          <w:rFonts w:ascii="HGS教科書体" w:eastAsia="HGS教科書体" w:hAnsi="ＭＳ 明朝" w:hint="eastAsia"/>
        </w:rPr>
        <w:t xml:space="preserve">　　　（</w:t>
      </w:r>
      <w:r w:rsidR="007E2D0F" w:rsidRPr="004146E8">
        <w:rPr>
          <w:rFonts w:ascii="HGS教科書体" w:eastAsia="HGS教科書体" w:hAnsi="ＭＳ 明朝" w:hint="eastAsia"/>
        </w:rPr>
        <w:t>自転車</w:t>
      </w:r>
      <w:r w:rsidRPr="004146E8">
        <w:rPr>
          <w:rFonts w:ascii="HGS教科書体" w:eastAsia="HGS教科書体" w:hAnsi="ＭＳ 明朝" w:hint="eastAsia"/>
        </w:rPr>
        <w:t>）</w:t>
      </w:r>
      <w:r w:rsidR="007E2D0F" w:rsidRPr="004146E8">
        <w:rPr>
          <w:rFonts w:ascii="HGS教科書体" w:eastAsia="HGS教科書体" w:hAnsi="ＭＳ 明朝" w:hint="eastAsia"/>
        </w:rPr>
        <w:t xml:space="preserve">　</w:t>
      </w:r>
      <w:r w:rsidR="004F08A1">
        <w:rPr>
          <w:rFonts w:ascii="HGS教科書体" w:eastAsia="HGS教科書体" w:hAnsi="ＭＳ 明朝" w:hint="eastAsia"/>
        </w:rPr>
        <w:t xml:space="preserve">　</w:t>
      </w:r>
      <w:r w:rsidRPr="004146E8">
        <w:rPr>
          <w:rFonts w:ascii="HGS教科書体" w:eastAsia="HGS教科書体" w:hAnsi="ＭＳ 明朝" w:hint="eastAsia"/>
        </w:rPr>
        <w:t>（</w:t>
      </w:r>
      <w:r w:rsidR="007E2D0F" w:rsidRPr="004146E8">
        <w:rPr>
          <w:rFonts w:ascii="HGS教科書体" w:eastAsia="HGS教科書体" w:hAnsi="ＭＳ 明朝" w:hint="eastAsia"/>
        </w:rPr>
        <w:t>週末</w:t>
      </w:r>
      <w:r w:rsidRPr="004146E8">
        <w:rPr>
          <w:rFonts w:ascii="HGS教科書体" w:eastAsia="HGS教科書体" w:hAnsi="ＭＳ 明朝" w:hint="eastAsia"/>
        </w:rPr>
        <w:t xml:space="preserve">）　　　　</w:t>
      </w:r>
      <w:r w:rsidR="007E2D0F" w:rsidRPr="004146E8">
        <w:rPr>
          <w:rFonts w:ascii="HGS教科書体" w:eastAsia="HGS教科書体" w:hAnsi="ＭＳ 明朝" w:hint="eastAsia"/>
        </w:rPr>
        <w:t xml:space="preserve">　</w:t>
      </w:r>
      <w:r w:rsidRPr="004146E8">
        <w:rPr>
          <w:rFonts w:ascii="HGS教科書体" w:eastAsia="HGS教科書体" w:hAnsi="ＭＳ 明朝" w:hint="eastAsia"/>
        </w:rPr>
        <w:t>（</w:t>
      </w:r>
      <w:r w:rsidR="007E2D0F" w:rsidRPr="004146E8">
        <w:rPr>
          <w:rFonts w:ascii="HGS教科書体" w:eastAsia="HGS教科書体" w:hAnsi="ＭＳ 明朝" w:hint="eastAsia"/>
        </w:rPr>
        <w:t>運んで</w:t>
      </w:r>
      <w:r w:rsidRPr="004146E8">
        <w:rPr>
          <w:rFonts w:ascii="HGS教科書体" w:eastAsia="HGS教科書体" w:hAnsi="ＭＳ 明朝" w:hint="eastAsia"/>
        </w:rPr>
        <w:t>）</w:t>
      </w:r>
    </w:p>
    <w:p w:rsidR="00584F8E" w:rsidRPr="004146E8" w:rsidRDefault="00584F8E" w:rsidP="00332DA2">
      <w:pPr>
        <w:snapToGrid w:val="0"/>
        <w:rPr>
          <w:rFonts w:ascii="HGS教科書体" w:eastAsia="HGS教科書体" w:hAnsi="ＭＳ 明朝"/>
        </w:rPr>
      </w:pPr>
    </w:p>
    <w:p w:rsidR="00826186" w:rsidRPr="004146E8" w:rsidRDefault="001C3087" w:rsidP="00332DA2">
      <w:pPr>
        <w:snapToGrid w:val="0"/>
        <w:rPr>
          <w:rFonts w:ascii="HGS教科書体" w:eastAsia="HGS教科書体" w:hAnsi="ＭＳ 明朝"/>
        </w:rPr>
      </w:pPr>
      <w:r w:rsidRPr="004146E8">
        <w:rPr>
          <w:rFonts w:ascii="HGS教科書体" w:eastAsia="HGS教科書体" w:hAnsi="ＭＳ 明朝" w:hint="eastAsia"/>
        </w:rPr>
        <w:t>５）</w:t>
      </w:r>
      <w:r w:rsidR="00826186" w:rsidRPr="004146E8">
        <w:rPr>
          <w:rFonts w:ascii="HGS教科書体" w:eastAsia="HGS教科書体" w:hAnsi="ＭＳ 明朝" w:hint="eastAsia"/>
        </w:rPr>
        <w:t>すみません、ちょっと</w:t>
      </w:r>
      <w:r w:rsidR="00826186" w:rsidRPr="004146E8">
        <w:rPr>
          <w:rFonts w:ascii="HGS教科書体" w:eastAsia="HGS教科書体" w:hAnsi="ＭＳ 明朝" w:hint="eastAsia"/>
          <w:u w:val="single"/>
        </w:rPr>
        <w:t>あつい</w:t>
      </w:r>
      <w:r w:rsidRPr="004146E8">
        <w:rPr>
          <w:rFonts w:ascii="HGS教科書体" w:eastAsia="HGS教科書体" w:hAnsi="ＭＳ 明朝" w:hint="eastAsia"/>
        </w:rPr>
        <w:t>ので</w:t>
      </w:r>
      <w:r w:rsidR="00826186" w:rsidRPr="004146E8">
        <w:rPr>
          <w:rFonts w:ascii="HGS教科書体" w:eastAsia="HGS教科書体" w:hAnsi="ＭＳ 明朝" w:hint="eastAsia"/>
        </w:rPr>
        <w:t>まどを</w:t>
      </w:r>
      <w:r w:rsidR="00826186" w:rsidRPr="004146E8">
        <w:rPr>
          <w:rFonts w:ascii="HGS教科書体" w:eastAsia="HGS教科書体" w:hAnsi="ＭＳ 明朝" w:hint="eastAsia"/>
          <w:u w:val="single"/>
        </w:rPr>
        <w:t>あけても</w:t>
      </w:r>
      <w:r w:rsidRPr="004146E8">
        <w:rPr>
          <w:rFonts w:ascii="HGS教科書体" w:eastAsia="HGS教科書体" w:hAnsi="ＭＳ 明朝" w:hint="eastAsia"/>
        </w:rPr>
        <w:t>いいですか。</w:t>
      </w:r>
    </w:p>
    <w:p w:rsidR="00FA7FC1" w:rsidRPr="00C7146D" w:rsidRDefault="001C3087" w:rsidP="004F08A1">
      <w:pPr>
        <w:snapToGrid w:val="0"/>
        <w:rPr>
          <w:rFonts w:ascii="FC教科書体-M" w:eastAsia="FC教科書体-M" w:cs="Cordia New"/>
          <w:color w:val="000000"/>
        </w:rPr>
      </w:pPr>
      <w:r w:rsidRPr="004146E8">
        <w:rPr>
          <w:rFonts w:ascii="HGS教科書体" w:eastAsia="HGS教科書体" w:hAnsi="ＭＳ 明朝" w:hint="eastAsia"/>
        </w:rPr>
        <w:t xml:space="preserve">　　　　　　　　　　（</w:t>
      </w:r>
      <w:r w:rsidR="007E2D0F" w:rsidRPr="004146E8">
        <w:rPr>
          <w:rFonts w:ascii="HGS教科書体" w:eastAsia="HGS教科書体" w:hAnsi="ＭＳ 明朝" w:hint="eastAsia"/>
        </w:rPr>
        <w:t>暑い</w:t>
      </w:r>
      <w:r w:rsidRPr="004146E8">
        <w:rPr>
          <w:rFonts w:ascii="HGS教科書体" w:eastAsia="HGS教科書体" w:hAnsi="ＭＳ 明朝" w:hint="eastAsia"/>
        </w:rPr>
        <w:t xml:space="preserve">）　　</w:t>
      </w:r>
      <w:r w:rsidR="007E2D0F" w:rsidRPr="004146E8">
        <w:rPr>
          <w:rFonts w:ascii="HGS教科書体" w:eastAsia="HGS教科書体" w:hAnsi="ＭＳ 明朝" w:hint="eastAsia"/>
        </w:rPr>
        <w:t xml:space="preserve">　　</w:t>
      </w:r>
      <w:r w:rsidRPr="004146E8">
        <w:rPr>
          <w:rFonts w:ascii="HGS教科書体" w:eastAsia="HGS教科書体" w:hAnsi="ＭＳ 明朝" w:hint="eastAsia"/>
        </w:rPr>
        <w:t>（</w:t>
      </w:r>
      <w:r w:rsidR="007E2D0F" w:rsidRPr="004146E8">
        <w:rPr>
          <w:rFonts w:ascii="HGS教科書体" w:eastAsia="HGS教科書体" w:hAnsi="ＭＳ 明朝" w:hint="eastAsia"/>
        </w:rPr>
        <w:t>開けても</w:t>
      </w:r>
      <w:r w:rsidRPr="004146E8">
        <w:rPr>
          <w:rFonts w:ascii="HGS教科書体" w:eastAsia="HGS教科書体" w:hAnsi="ＭＳ 明朝" w:hint="eastAsia"/>
        </w:rPr>
        <w:t>）</w:t>
      </w:r>
    </w:p>
    <w:sectPr w:rsidR="00FA7FC1" w:rsidRPr="00C7146D" w:rsidSect="00A94FF4">
      <w:headerReference w:type="even" r:id="rId12"/>
      <w:headerReference w:type="default" r:id="rId13"/>
      <w:footerReference w:type="even" r:id="rId14"/>
      <w:footerReference w:type="default" r:id="rId15"/>
      <w:pgSz w:w="10319" w:h="14572" w:code="13"/>
      <w:pgMar w:top="1134" w:right="1134" w:bottom="1134" w:left="1134" w:header="720" w:footer="720" w:gutter="0"/>
      <w:pgNumType w:start="1"/>
      <w:cols w:space="425"/>
      <w:docGrid w:type="lines" w:linePitch="41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C6C" w:rsidRDefault="00803C6C">
      <w:r>
        <w:separator/>
      </w:r>
    </w:p>
  </w:endnote>
  <w:endnote w:type="continuationSeparator" w:id="0">
    <w:p w:rsidR="00803C6C" w:rsidRDefault="00803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Thonburi">
    <w:altName w:val="Leelawadee"/>
    <w:charset w:val="57"/>
    <w:family w:val="auto"/>
    <w:pitch w:val="variable"/>
    <w:sig w:usb0="01000000" w:usb1="00000000" w:usb2="00000000" w:usb3="00000000" w:csb0="00010000" w:csb1="00000000"/>
  </w:font>
  <w:font w:name="FC教科書体-M">
    <w:altName w:val="ＭＳ 明朝"/>
    <w:charset w:val="80"/>
    <w:family w:val="roman"/>
    <w:pitch w:val="fixed"/>
    <w:sig w:usb0="00000000" w:usb1="08070000" w:usb2="00000010" w:usb3="00000000" w:csb0="0002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PSL-Text">
    <w:altName w:val="Angsana New"/>
    <w:charset w:val="57"/>
    <w:family w:val="auto"/>
    <w:pitch w:val="variable"/>
    <w:sig w:usb0="01000000" w:usb1="00000000" w:usb2="00000000" w:usb3="00000000" w:csb0="0001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C丸ゴシック体-B">
    <w:altName w:val="ＭＳ ゴシック"/>
    <w:charset w:val="80"/>
    <w:family w:val="modern"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DA2" w:rsidRDefault="00332DA2">
    <w:pPr>
      <w:pStyle w:val="a4"/>
      <w:framePr w:wrap="around" w:vAnchor="text" w:hAnchor="margin" w:xAlign="center" w:y="1"/>
      <w:rPr>
        <w:rStyle w:val="a5"/>
        <w:rFonts w:ascii="Times" w:hAnsi="Times"/>
        <w:sz w:val="24"/>
      </w:rPr>
    </w:pPr>
    <w:r>
      <w:rPr>
        <w:rStyle w:val="a5"/>
        <w:rFonts w:ascii="Times" w:hAnsi="Times"/>
        <w:sz w:val="24"/>
      </w:rPr>
      <w:fldChar w:fldCharType="begin"/>
    </w:r>
    <w:r>
      <w:rPr>
        <w:rStyle w:val="a5"/>
        <w:rFonts w:ascii="Times" w:hAnsi="Times"/>
        <w:sz w:val="24"/>
      </w:rPr>
      <w:instrText xml:space="preserve">PAGE  </w:instrText>
    </w:r>
    <w:r>
      <w:rPr>
        <w:rStyle w:val="a5"/>
        <w:rFonts w:ascii="Times" w:hAnsi="Times"/>
        <w:sz w:val="24"/>
      </w:rPr>
      <w:fldChar w:fldCharType="separate"/>
    </w:r>
    <w:r w:rsidR="00D33652">
      <w:rPr>
        <w:rStyle w:val="a5"/>
        <w:rFonts w:ascii="Times" w:hAnsi="Times"/>
        <w:noProof/>
        <w:sz w:val="24"/>
      </w:rPr>
      <w:t>2</w:t>
    </w:r>
    <w:r>
      <w:rPr>
        <w:rStyle w:val="a5"/>
        <w:rFonts w:ascii="Times" w:hAnsi="Times"/>
        <w:sz w:val="24"/>
      </w:rPr>
      <w:fldChar w:fldCharType="end"/>
    </w:r>
  </w:p>
  <w:p w:rsidR="00332DA2" w:rsidRDefault="00332DA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DA2" w:rsidRDefault="00332DA2">
    <w:pPr>
      <w:pStyle w:val="a4"/>
      <w:framePr w:wrap="around" w:vAnchor="text" w:hAnchor="margin" w:xAlign="center" w:y="1"/>
      <w:rPr>
        <w:rStyle w:val="a5"/>
        <w:rFonts w:ascii="Times" w:hAnsi="Times"/>
        <w:sz w:val="24"/>
      </w:rPr>
    </w:pPr>
    <w:r>
      <w:rPr>
        <w:rStyle w:val="a5"/>
        <w:rFonts w:ascii="Times" w:hAnsi="Times"/>
        <w:sz w:val="24"/>
      </w:rPr>
      <w:fldChar w:fldCharType="begin"/>
    </w:r>
    <w:r>
      <w:rPr>
        <w:rStyle w:val="a5"/>
        <w:rFonts w:ascii="Times" w:hAnsi="Times"/>
        <w:sz w:val="24"/>
      </w:rPr>
      <w:instrText xml:space="preserve">PAGE  </w:instrText>
    </w:r>
    <w:r>
      <w:rPr>
        <w:rStyle w:val="a5"/>
        <w:rFonts w:ascii="Times" w:hAnsi="Times"/>
        <w:sz w:val="24"/>
      </w:rPr>
      <w:fldChar w:fldCharType="separate"/>
    </w:r>
    <w:r w:rsidR="00D33652">
      <w:rPr>
        <w:rStyle w:val="a5"/>
        <w:rFonts w:ascii="Times" w:hAnsi="Times"/>
        <w:noProof/>
        <w:sz w:val="24"/>
      </w:rPr>
      <w:t>1</w:t>
    </w:r>
    <w:r>
      <w:rPr>
        <w:rStyle w:val="a5"/>
        <w:rFonts w:ascii="Times" w:hAnsi="Times"/>
        <w:sz w:val="24"/>
      </w:rPr>
      <w:fldChar w:fldCharType="end"/>
    </w:r>
  </w:p>
  <w:p w:rsidR="00332DA2" w:rsidRDefault="00332DA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C6C" w:rsidRDefault="00803C6C">
      <w:r>
        <w:separator/>
      </w:r>
    </w:p>
  </w:footnote>
  <w:footnote w:type="continuationSeparator" w:id="0">
    <w:p w:rsidR="00803C6C" w:rsidRDefault="00803C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DA2" w:rsidRPr="00365ED0" w:rsidRDefault="00332DA2">
    <w:pPr>
      <w:pStyle w:val="a6"/>
      <w:rPr>
        <w:rFonts w:ascii="FC丸ゴシック体-B" w:eastAsia="FC丸ゴシック体-B"/>
        <w:sz w:val="16"/>
      </w:rPr>
    </w:pPr>
    <w:r w:rsidRPr="00365ED0">
      <w:rPr>
        <w:rFonts w:ascii="FC丸ゴシック体-B" w:eastAsia="FC丸ゴシック体-B" w:hint="eastAsia"/>
        <w:sz w:val="16"/>
      </w:rPr>
      <w:t>だい23か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DA2" w:rsidRDefault="00332DA2">
    <w:pPr>
      <w:pStyle w:val="a6"/>
      <w:jc w:val="right"/>
    </w:pPr>
    <w:r>
      <w:rPr>
        <w:rFonts w:ascii="FC丸ゴシック体-B" w:eastAsia="FC丸ゴシック体-B" w:hint="eastAsia"/>
        <w:sz w:val="16"/>
      </w:rPr>
      <w:t>学校のき</w:t>
    </w:r>
    <w:r w:rsidRPr="00365ED0">
      <w:rPr>
        <w:rFonts w:ascii="FC丸ゴシック体-B" w:eastAsia="FC丸ゴシック体-B" w:hint="eastAsia"/>
        <w:sz w:val="16"/>
      </w:rPr>
      <w:t>そく</w:t>
    </w:r>
    <w:r>
      <w:rPr>
        <w:rFonts w:hint="eastAsia"/>
        <w:sz w:val="16"/>
      </w:rPr>
      <w:t xml:space="preserve">　</w:t>
    </w:r>
    <w:r w:rsidRPr="00365ED0">
      <w:rPr>
        <w:rFonts w:ascii="Cordia New" w:hAnsi="Cordia New" w:cs="Cordia New"/>
        <w:sz w:val="20"/>
        <w:szCs w:val="20"/>
        <w:cs/>
      </w:rPr>
      <w:t>กฎระเบียบโรงเรียน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7"/>
      <w:numFmt w:val="decimalFullWidth"/>
      <w:lvlText w:val="%1）"/>
      <w:lvlJc w:val="left"/>
      <w:pPr>
        <w:tabs>
          <w:tab w:val="num" w:pos="2160"/>
        </w:tabs>
        <w:ind w:left="2160" w:hanging="2160"/>
      </w:pPr>
      <w:rPr>
        <w:rFonts w:hint="eastAsia"/>
      </w:rPr>
    </w:lvl>
  </w:abstractNum>
  <w:abstractNum w:abstractNumId="1">
    <w:nsid w:val="00000003"/>
    <w:multiLevelType w:val="singleLevel"/>
    <w:tmpl w:val="00000000"/>
    <w:lvl w:ilvl="0">
      <w:start w:val="7"/>
      <w:numFmt w:val="decimalFullWidth"/>
      <w:lvlText w:val="%1）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">
    <w:nsid w:val="00000006"/>
    <w:multiLevelType w:val="singleLevel"/>
    <w:tmpl w:val="00000000"/>
    <w:lvl w:ilvl="0">
      <w:start w:val="6"/>
      <w:numFmt w:val="decimalFullWidth"/>
      <w:lvlText w:val="%1）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">
    <w:nsid w:val="0B560B95"/>
    <w:multiLevelType w:val="hybridMultilevel"/>
    <w:tmpl w:val="03B6CCD2"/>
    <w:lvl w:ilvl="0" w:tplc="0178ACF0">
      <w:start w:val="1"/>
      <w:numFmt w:val="decimalFullWidth"/>
      <w:lvlText w:val="%1）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15150D92"/>
    <w:multiLevelType w:val="hybridMultilevel"/>
    <w:tmpl w:val="FF7490B0"/>
    <w:lvl w:ilvl="0" w:tplc="DD3A73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30F15440"/>
    <w:multiLevelType w:val="hybridMultilevel"/>
    <w:tmpl w:val="0EAEA3E4"/>
    <w:lvl w:ilvl="0" w:tplc="BF92B400">
      <w:start w:val="1"/>
      <w:numFmt w:val="decimalFullWidth"/>
      <w:lvlText w:val="%1）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32436855"/>
    <w:multiLevelType w:val="hybridMultilevel"/>
    <w:tmpl w:val="5C024FA4"/>
    <w:lvl w:ilvl="0" w:tplc="6F80F1D0">
      <w:start w:val="4"/>
      <w:numFmt w:val="decimalEnclosedCircle"/>
      <w:lvlText w:val="%1"/>
      <w:lvlJc w:val="left"/>
      <w:pPr>
        <w:tabs>
          <w:tab w:val="num" w:pos="570"/>
        </w:tabs>
        <w:ind w:left="570" w:hanging="57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32996460"/>
    <w:multiLevelType w:val="hybridMultilevel"/>
    <w:tmpl w:val="40F0A644"/>
    <w:lvl w:ilvl="0" w:tplc="0A62B3EE">
      <w:start w:val="1"/>
      <w:numFmt w:val="decimalFullWidth"/>
      <w:lvlText w:val="%1）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33076354"/>
    <w:multiLevelType w:val="hybridMultilevel"/>
    <w:tmpl w:val="F51CB4A0"/>
    <w:lvl w:ilvl="0" w:tplc="73E232AA">
      <w:start w:val="1"/>
      <w:numFmt w:val="decimalFullWidth"/>
      <w:lvlText w:val="%1）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9">
    <w:nsid w:val="3C24031D"/>
    <w:multiLevelType w:val="hybridMultilevel"/>
    <w:tmpl w:val="3F948564"/>
    <w:lvl w:ilvl="0" w:tplc="8BC46FB8">
      <w:start w:val="1"/>
      <w:numFmt w:val="decimal"/>
      <w:lvlText w:val="%1)"/>
      <w:lvlJc w:val="left"/>
      <w:pPr>
        <w:ind w:left="2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</w:lvl>
  </w:abstractNum>
  <w:abstractNum w:abstractNumId="10">
    <w:nsid w:val="3C4C79D8"/>
    <w:multiLevelType w:val="hybridMultilevel"/>
    <w:tmpl w:val="08727D24"/>
    <w:lvl w:ilvl="0" w:tplc="849AA34C">
      <w:start w:val="1"/>
      <w:numFmt w:val="decimalFullWidth"/>
      <w:lvlText w:val="%1）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4AAF542A"/>
    <w:multiLevelType w:val="hybridMultilevel"/>
    <w:tmpl w:val="EB40957E"/>
    <w:lvl w:ilvl="0" w:tplc="BACCA914">
      <w:start w:val="1"/>
      <w:numFmt w:val="decimalFullWidth"/>
      <w:lvlText w:val="%1）"/>
      <w:lvlJc w:val="left"/>
      <w:pPr>
        <w:ind w:left="765" w:hanging="76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4F3B51C9"/>
    <w:multiLevelType w:val="hybridMultilevel"/>
    <w:tmpl w:val="4FB8BF9C"/>
    <w:lvl w:ilvl="0" w:tplc="72E6713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lang w:val="en-US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8C5C38"/>
    <w:multiLevelType w:val="hybridMultilevel"/>
    <w:tmpl w:val="B47A5180"/>
    <w:lvl w:ilvl="0" w:tplc="5B041728">
      <w:start w:val="1"/>
      <w:numFmt w:val="decimalFullWidth"/>
      <w:lvlText w:val="%1）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5870111E"/>
    <w:multiLevelType w:val="hybridMultilevel"/>
    <w:tmpl w:val="AB2AEEC8"/>
    <w:lvl w:ilvl="0" w:tplc="E4448B4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702B6F5C"/>
    <w:multiLevelType w:val="hybridMultilevel"/>
    <w:tmpl w:val="4314D56E"/>
    <w:lvl w:ilvl="0" w:tplc="367EFB8E">
      <w:start w:val="4"/>
      <w:numFmt w:val="decimalEnclosedCircle"/>
      <w:lvlText w:val="%1"/>
      <w:lvlJc w:val="left"/>
      <w:pPr>
        <w:tabs>
          <w:tab w:val="num" w:pos="570"/>
        </w:tabs>
        <w:ind w:left="570" w:hanging="57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750A5BFC"/>
    <w:multiLevelType w:val="hybridMultilevel"/>
    <w:tmpl w:val="66E01C56"/>
    <w:lvl w:ilvl="0" w:tplc="65B6815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>
    <w:nsid w:val="76D77A9A"/>
    <w:multiLevelType w:val="hybridMultilevel"/>
    <w:tmpl w:val="031E10EC"/>
    <w:lvl w:ilvl="0" w:tplc="D6BEF55A">
      <w:start w:val="1"/>
      <w:numFmt w:val="decimalFullWidth"/>
      <w:lvlText w:val="%1）"/>
      <w:lvlJc w:val="left"/>
      <w:pPr>
        <w:ind w:left="720" w:hanging="720"/>
      </w:pPr>
      <w:rPr>
        <w:rFonts w:ascii="HG教科書体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7F677825"/>
    <w:multiLevelType w:val="hybridMultilevel"/>
    <w:tmpl w:val="D836131E"/>
    <w:lvl w:ilvl="0" w:tplc="451803F2">
      <w:start w:val="1"/>
      <w:numFmt w:val="decimalFullWidth"/>
      <w:lvlText w:val="%1）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1"/>
  </w:num>
  <w:num w:numId="5">
    <w:abstractNumId w:val="13"/>
  </w:num>
  <w:num w:numId="6">
    <w:abstractNumId w:val="3"/>
  </w:num>
  <w:num w:numId="7">
    <w:abstractNumId w:val="10"/>
  </w:num>
  <w:num w:numId="8">
    <w:abstractNumId w:val="5"/>
  </w:num>
  <w:num w:numId="9">
    <w:abstractNumId w:val="17"/>
  </w:num>
  <w:num w:numId="10">
    <w:abstractNumId w:val="7"/>
  </w:num>
  <w:num w:numId="11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4"/>
  </w:num>
  <w:num w:numId="16">
    <w:abstractNumId w:val="8"/>
  </w:num>
  <w:num w:numId="17">
    <w:abstractNumId w:val="14"/>
  </w:num>
  <w:num w:numId="18">
    <w:abstractNumId w:val="9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05"/>
  <w:drawingGridVerticalSpacing w:val="2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806"/>
    <w:rsid w:val="00014D7C"/>
    <w:rsid w:val="00015E7C"/>
    <w:rsid w:val="0002042C"/>
    <w:rsid w:val="0006203B"/>
    <w:rsid w:val="00080688"/>
    <w:rsid w:val="000A1DC6"/>
    <w:rsid w:val="000B3586"/>
    <w:rsid w:val="000D42A2"/>
    <w:rsid w:val="000E6FC7"/>
    <w:rsid w:val="000F5BD8"/>
    <w:rsid w:val="000F6300"/>
    <w:rsid w:val="0010677B"/>
    <w:rsid w:val="00116836"/>
    <w:rsid w:val="00125F75"/>
    <w:rsid w:val="00147635"/>
    <w:rsid w:val="00164FC9"/>
    <w:rsid w:val="001814FC"/>
    <w:rsid w:val="001948F0"/>
    <w:rsid w:val="001A1B73"/>
    <w:rsid w:val="001C3087"/>
    <w:rsid w:val="002001DF"/>
    <w:rsid w:val="0020448D"/>
    <w:rsid w:val="0020462F"/>
    <w:rsid w:val="00234C4A"/>
    <w:rsid w:val="00240ADE"/>
    <w:rsid w:val="00240CE6"/>
    <w:rsid w:val="0027730F"/>
    <w:rsid w:val="00290566"/>
    <w:rsid w:val="002B4D47"/>
    <w:rsid w:val="002B7DBF"/>
    <w:rsid w:val="002F14B7"/>
    <w:rsid w:val="00322884"/>
    <w:rsid w:val="0032601D"/>
    <w:rsid w:val="003319DA"/>
    <w:rsid w:val="00332DA2"/>
    <w:rsid w:val="0033478B"/>
    <w:rsid w:val="00334A19"/>
    <w:rsid w:val="00352BB8"/>
    <w:rsid w:val="00353965"/>
    <w:rsid w:val="00365ED0"/>
    <w:rsid w:val="00366DBB"/>
    <w:rsid w:val="00374E1E"/>
    <w:rsid w:val="003B7D7C"/>
    <w:rsid w:val="003D18F0"/>
    <w:rsid w:val="003E12AA"/>
    <w:rsid w:val="003E78D0"/>
    <w:rsid w:val="00404E30"/>
    <w:rsid w:val="004146E8"/>
    <w:rsid w:val="004332A6"/>
    <w:rsid w:val="0044356C"/>
    <w:rsid w:val="00460FDC"/>
    <w:rsid w:val="00492F96"/>
    <w:rsid w:val="00497A57"/>
    <w:rsid w:val="004A5127"/>
    <w:rsid w:val="004F08A1"/>
    <w:rsid w:val="004F21C2"/>
    <w:rsid w:val="004F499D"/>
    <w:rsid w:val="004F6C9E"/>
    <w:rsid w:val="004F76D7"/>
    <w:rsid w:val="00517DE2"/>
    <w:rsid w:val="005216C1"/>
    <w:rsid w:val="0053135D"/>
    <w:rsid w:val="00545422"/>
    <w:rsid w:val="00584F8E"/>
    <w:rsid w:val="005A022D"/>
    <w:rsid w:val="005A6932"/>
    <w:rsid w:val="005B26E4"/>
    <w:rsid w:val="005B745E"/>
    <w:rsid w:val="005E50BA"/>
    <w:rsid w:val="005F7399"/>
    <w:rsid w:val="006276BB"/>
    <w:rsid w:val="00634AC7"/>
    <w:rsid w:val="0065246C"/>
    <w:rsid w:val="00660227"/>
    <w:rsid w:val="006647EB"/>
    <w:rsid w:val="00683E79"/>
    <w:rsid w:val="00694850"/>
    <w:rsid w:val="006D3ED8"/>
    <w:rsid w:val="006F7E15"/>
    <w:rsid w:val="007512E8"/>
    <w:rsid w:val="00754814"/>
    <w:rsid w:val="007661EA"/>
    <w:rsid w:val="00792864"/>
    <w:rsid w:val="0079532D"/>
    <w:rsid w:val="007A1D6B"/>
    <w:rsid w:val="007A20D7"/>
    <w:rsid w:val="007A22F6"/>
    <w:rsid w:val="007A4DCA"/>
    <w:rsid w:val="007E2D0F"/>
    <w:rsid w:val="00803C6C"/>
    <w:rsid w:val="00826186"/>
    <w:rsid w:val="00826AE9"/>
    <w:rsid w:val="00841766"/>
    <w:rsid w:val="00841CDF"/>
    <w:rsid w:val="00845C56"/>
    <w:rsid w:val="008505F0"/>
    <w:rsid w:val="00875716"/>
    <w:rsid w:val="0088721C"/>
    <w:rsid w:val="00893E2C"/>
    <w:rsid w:val="008978C5"/>
    <w:rsid w:val="008A045B"/>
    <w:rsid w:val="008B3806"/>
    <w:rsid w:val="008C2C94"/>
    <w:rsid w:val="008C3128"/>
    <w:rsid w:val="008D0D86"/>
    <w:rsid w:val="008E3C57"/>
    <w:rsid w:val="00911A57"/>
    <w:rsid w:val="009672EE"/>
    <w:rsid w:val="00971745"/>
    <w:rsid w:val="00993F40"/>
    <w:rsid w:val="009C3F1A"/>
    <w:rsid w:val="009D55ED"/>
    <w:rsid w:val="00A12502"/>
    <w:rsid w:val="00A1535B"/>
    <w:rsid w:val="00A31E3F"/>
    <w:rsid w:val="00A4725E"/>
    <w:rsid w:val="00A47EDE"/>
    <w:rsid w:val="00A55469"/>
    <w:rsid w:val="00A6536B"/>
    <w:rsid w:val="00A71076"/>
    <w:rsid w:val="00A94FF4"/>
    <w:rsid w:val="00A96CE7"/>
    <w:rsid w:val="00AB7835"/>
    <w:rsid w:val="00AC5720"/>
    <w:rsid w:val="00AD2A1B"/>
    <w:rsid w:val="00AD427D"/>
    <w:rsid w:val="00AD524C"/>
    <w:rsid w:val="00AF4931"/>
    <w:rsid w:val="00AF73EF"/>
    <w:rsid w:val="00B438A7"/>
    <w:rsid w:val="00B64C16"/>
    <w:rsid w:val="00B855D5"/>
    <w:rsid w:val="00B92137"/>
    <w:rsid w:val="00B923FA"/>
    <w:rsid w:val="00BB5D3F"/>
    <w:rsid w:val="00BC79A0"/>
    <w:rsid w:val="00C11662"/>
    <w:rsid w:val="00C15799"/>
    <w:rsid w:val="00C22910"/>
    <w:rsid w:val="00C30668"/>
    <w:rsid w:val="00C31F74"/>
    <w:rsid w:val="00C469AB"/>
    <w:rsid w:val="00C52915"/>
    <w:rsid w:val="00C63FD5"/>
    <w:rsid w:val="00C663AB"/>
    <w:rsid w:val="00C7146D"/>
    <w:rsid w:val="00C73587"/>
    <w:rsid w:val="00C76E37"/>
    <w:rsid w:val="00C85612"/>
    <w:rsid w:val="00CB1503"/>
    <w:rsid w:val="00CB1B8C"/>
    <w:rsid w:val="00CC39B8"/>
    <w:rsid w:val="00D01169"/>
    <w:rsid w:val="00D104D5"/>
    <w:rsid w:val="00D33652"/>
    <w:rsid w:val="00D65137"/>
    <w:rsid w:val="00DC7A79"/>
    <w:rsid w:val="00E06B44"/>
    <w:rsid w:val="00E1258B"/>
    <w:rsid w:val="00E15455"/>
    <w:rsid w:val="00E36DC6"/>
    <w:rsid w:val="00E6404F"/>
    <w:rsid w:val="00EB021F"/>
    <w:rsid w:val="00EB0A98"/>
    <w:rsid w:val="00ED7BE7"/>
    <w:rsid w:val="00EE7896"/>
    <w:rsid w:val="00F03E5D"/>
    <w:rsid w:val="00F112A9"/>
    <w:rsid w:val="00F72093"/>
    <w:rsid w:val="00F842DF"/>
    <w:rsid w:val="00FA7FC1"/>
    <w:rsid w:val="00FB502E"/>
    <w:rsid w:val="00FC5E17"/>
    <w:rsid w:val="00FC60FB"/>
    <w:rsid w:val="00FF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教科書体" w:cs="Angsana New"/>
      <w:kern w:val="2"/>
      <w:sz w:val="21"/>
      <w:szCs w:val="21"/>
    </w:rPr>
  </w:style>
  <w:style w:type="paragraph" w:styleId="1">
    <w:name w:val="heading 1"/>
    <w:basedOn w:val="a"/>
    <w:next w:val="a"/>
    <w:qFormat/>
    <w:pPr>
      <w:keepNext/>
      <w:tabs>
        <w:tab w:val="left" w:pos="945"/>
      </w:tabs>
      <w:outlineLvl w:val="0"/>
    </w:pPr>
    <w:rPr>
      <w:rFonts w:ascii="Geneva" w:hAnsi="Geneva"/>
      <w:b/>
      <w:bCs/>
      <w:color w:val="000000"/>
      <w:sz w:val="28"/>
      <w:szCs w:val="28"/>
    </w:rPr>
  </w:style>
  <w:style w:type="paragraph" w:styleId="2">
    <w:name w:val="heading 2"/>
    <w:basedOn w:val="a"/>
    <w:next w:val="a0"/>
    <w:qFormat/>
    <w:pPr>
      <w:keepNext/>
      <w:snapToGrid w:val="0"/>
      <w:spacing w:line="30" w:lineRule="atLeast"/>
      <w:outlineLvl w:val="1"/>
    </w:pPr>
    <w:rPr>
      <w:rFonts w:ascii="HG教科書体" w:hAnsi="Geneva"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1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rPr>
      <w:rFonts w:ascii="Thonburi" w:hAnsi="Thonburi" w:cs="Thonburi"/>
      <w:color w:val="000000"/>
      <w:sz w:val="24"/>
      <w:szCs w:val="24"/>
    </w:rPr>
  </w:style>
  <w:style w:type="paragraph" w:styleId="a0">
    <w:name w:val="Normal Indent"/>
    <w:basedOn w:val="a"/>
    <w:pPr>
      <w:ind w:left="851"/>
    </w:pPr>
  </w:style>
  <w:style w:type="character" w:styleId="a8">
    <w:name w:val="Strong"/>
    <w:qFormat/>
    <w:rsid w:val="005B26E4"/>
    <w:rPr>
      <w:b/>
      <w:bCs/>
    </w:rPr>
  </w:style>
  <w:style w:type="paragraph" w:styleId="a9">
    <w:name w:val="List Paragraph"/>
    <w:basedOn w:val="a"/>
    <w:uiPriority w:val="34"/>
    <w:qFormat/>
    <w:rsid w:val="00E06B44"/>
    <w:pPr>
      <w:ind w:leftChars="400" w:left="840"/>
    </w:pPr>
    <w:rPr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教科書体" w:cs="Angsana New"/>
      <w:kern w:val="2"/>
      <w:sz w:val="21"/>
      <w:szCs w:val="21"/>
    </w:rPr>
  </w:style>
  <w:style w:type="paragraph" w:styleId="1">
    <w:name w:val="heading 1"/>
    <w:basedOn w:val="a"/>
    <w:next w:val="a"/>
    <w:qFormat/>
    <w:pPr>
      <w:keepNext/>
      <w:tabs>
        <w:tab w:val="left" w:pos="945"/>
      </w:tabs>
      <w:outlineLvl w:val="0"/>
    </w:pPr>
    <w:rPr>
      <w:rFonts w:ascii="Geneva" w:hAnsi="Geneva"/>
      <w:b/>
      <w:bCs/>
      <w:color w:val="000000"/>
      <w:sz w:val="28"/>
      <w:szCs w:val="28"/>
    </w:rPr>
  </w:style>
  <w:style w:type="paragraph" w:styleId="2">
    <w:name w:val="heading 2"/>
    <w:basedOn w:val="a"/>
    <w:next w:val="a0"/>
    <w:qFormat/>
    <w:pPr>
      <w:keepNext/>
      <w:snapToGrid w:val="0"/>
      <w:spacing w:line="30" w:lineRule="atLeast"/>
      <w:outlineLvl w:val="1"/>
    </w:pPr>
    <w:rPr>
      <w:rFonts w:ascii="HG教科書体" w:hAnsi="Geneva"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1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rPr>
      <w:rFonts w:ascii="Thonburi" w:hAnsi="Thonburi" w:cs="Thonburi"/>
      <w:color w:val="000000"/>
      <w:sz w:val="24"/>
      <w:szCs w:val="24"/>
    </w:rPr>
  </w:style>
  <w:style w:type="paragraph" w:styleId="a0">
    <w:name w:val="Normal Indent"/>
    <w:basedOn w:val="a"/>
    <w:pPr>
      <w:ind w:left="851"/>
    </w:pPr>
  </w:style>
  <w:style w:type="character" w:styleId="a8">
    <w:name w:val="Strong"/>
    <w:qFormat/>
    <w:rsid w:val="005B26E4"/>
    <w:rPr>
      <w:b/>
      <w:bCs/>
    </w:rPr>
  </w:style>
  <w:style w:type="paragraph" w:styleId="a9">
    <w:name w:val="List Paragraph"/>
    <w:basedOn w:val="a"/>
    <w:uiPriority w:val="34"/>
    <w:qFormat/>
    <w:rsid w:val="00E06B44"/>
    <w:pPr>
      <w:ind w:leftChars="400" w:left="840"/>
    </w:pPr>
    <w:rPr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251D2-86F2-4CE3-ACFC-2AD0F566E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851</Words>
  <Characters>4855</Characters>
  <Application>Microsoft Office Word</Application>
  <DocSecurity>0</DocSecurity>
  <Lines>40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テープを　きいて　いって　ください</vt:lpstr>
      <vt:lpstr>　　　テープを　きいて　いって　ください</vt:lpstr>
    </vt:vector>
  </TitlesOfParts>
  <Company>The Japan Foundation</Company>
  <LinksUpToDate>false</LinksUpToDate>
  <CharactersWithSpaces>5695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テープを　きいて　いって　ください</dc:title>
  <dc:creator>Kwanjai</dc:creator>
  <cp:lastModifiedBy>Rasa Sevikul</cp:lastModifiedBy>
  <cp:revision>9</cp:revision>
  <cp:lastPrinted>2008-03-20T11:01:00Z</cp:lastPrinted>
  <dcterms:created xsi:type="dcterms:W3CDTF">2017-06-06T06:30:00Z</dcterms:created>
  <dcterms:modified xsi:type="dcterms:W3CDTF">2017-06-14T10:12:00Z</dcterms:modified>
</cp:coreProperties>
</file>